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F9" w:rsidRDefault="00B659F9" w:rsidP="0086405D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083E78" w:rsidRDefault="00083E78" w:rsidP="0086405D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083E78" w:rsidRDefault="00083E78" w:rsidP="0086405D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86405D" w:rsidRPr="00AB4A72" w:rsidRDefault="00AB4A72" w:rsidP="0086405D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  <w:r w:rsidRPr="00AB4A72">
        <w:rPr>
          <w:rFonts w:ascii="Times New Roman" w:hAnsi="Times New Roman"/>
          <w:b/>
          <w:sz w:val="36"/>
          <w:szCs w:val="24"/>
        </w:rPr>
        <w:t>МКОУ МСОШ №1</w:t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2848"/>
        <w:gridCol w:w="3459"/>
        <w:gridCol w:w="3549"/>
      </w:tblGrid>
      <w:tr w:rsidR="00D7128E" w:rsidTr="00B71773">
        <w:trPr>
          <w:jc w:val="center"/>
        </w:trPr>
        <w:tc>
          <w:tcPr>
            <w:tcW w:w="284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D7128E" w:rsidRDefault="00D7128E" w:rsidP="00D7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D7128E" w:rsidRDefault="00D71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D7128E" w:rsidRDefault="00D7128E" w:rsidP="00D7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28E" w:rsidTr="00B71773">
        <w:trPr>
          <w:jc w:val="center"/>
        </w:trPr>
        <w:tc>
          <w:tcPr>
            <w:tcW w:w="284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D7128E" w:rsidRDefault="00D7128E" w:rsidP="00D7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D7128E" w:rsidRDefault="00D71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D7128E" w:rsidRDefault="00D7128E" w:rsidP="00D7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28E" w:rsidTr="00B71773">
        <w:trPr>
          <w:jc w:val="center"/>
        </w:trPr>
        <w:tc>
          <w:tcPr>
            <w:tcW w:w="284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D7128E" w:rsidRDefault="00D7128E" w:rsidP="00D7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D7128E" w:rsidRDefault="00D7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D7128E" w:rsidRDefault="00D7128E" w:rsidP="00D7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28E" w:rsidTr="00B71773">
        <w:trPr>
          <w:jc w:val="center"/>
        </w:trPr>
        <w:tc>
          <w:tcPr>
            <w:tcW w:w="284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D7128E" w:rsidRDefault="00D7128E" w:rsidP="00D712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D7128E" w:rsidRDefault="00D712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D7128E" w:rsidRDefault="00D71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28E" w:rsidTr="00D7128E">
        <w:trPr>
          <w:jc w:val="center"/>
        </w:trPr>
        <w:tc>
          <w:tcPr>
            <w:tcW w:w="284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D7128E" w:rsidRDefault="00D712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D7128E" w:rsidRDefault="00D71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D7128E" w:rsidRDefault="00D712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6405D" w:rsidRPr="00AB4A72" w:rsidRDefault="0086405D" w:rsidP="0086405D">
      <w:pPr>
        <w:spacing w:after="0"/>
        <w:jc w:val="center"/>
        <w:rPr>
          <w:rFonts w:ascii="Times New Roman" w:hAnsi="Times New Roman"/>
          <w:sz w:val="24"/>
        </w:rPr>
      </w:pPr>
    </w:p>
    <w:p w:rsidR="0086405D" w:rsidRPr="00AB4A72" w:rsidRDefault="00AB4A72" w:rsidP="0086405D">
      <w:pPr>
        <w:spacing w:after="0"/>
        <w:jc w:val="center"/>
        <w:rPr>
          <w:rFonts w:ascii="Times New Roman" w:hAnsi="Times New Roman"/>
          <w:sz w:val="24"/>
        </w:rPr>
      </w:pPr>
      <w:r w:rsidRPr="00AB4A72">
        <w:rPr>
          <w:rFonts w:ascii="Times New Roman" w:hAnsi="Times New Roman"/>
          <w:sz w:val="24"/>
        </w:rPr>
        <w:t xml:space="preserve">Утверждено: </w:t>
      </w:r>
    </w:p>
    <w:p w:rsidR="00AB4A72" w:rsidRPr="00AB4A72" w:rsidRDefault="00AB4A72" w:rsidP="0086405D">
      <w:pPr>
        <w:spacing w:after="0"/>
        <w:jc w:val="center"/>
        <w:rPr>
          <w:rFonts w:ascii="Times New Roman" w:hAnsi="Times New Roman"/>
          <w:sz w:val="24"/>
        </w:rPr>
      </w:pPr>
    </w:p>
    <w:p w:rsidR="00AB4A72" w:rsidRPr="00AB4A72" w:rsidRDefault="00AB4A72" w:rsidP="0086405D">
      <w:pPr>
        <w:spacing w:after="0"/>
        <w:jc w:val="center"/>
        <w:rPr>
          <w:rFonts w:ascii="Times New Roman" w:hAnsi="Times New Roman"/>
          <w:sz w:val="24"/>
        </w:rPr>
      </w:pPr>
      <w:r w:rsidRPr="00AB4A72">
        <w:rPr>
          <w:rFonts w:ascii="Times New Roman" w:hAnsi="Times New Roman"/>
          <w:sz w:val="24"/>
        </w:rPr>
        <w:t xml:space="preserve">Директором                                 </w:t>
      </w:r>
      <w:proofErr w:type="spellStart"/>
      <w:r w:rsidRPr="00AB4A72">
        <w:rPr>
          <w:rFonts w:ascii="Times New Roman" w:hAnsi="Times New Roman"/>
          <w:sz w:val="24"/>
        </w:rPr>
        <w:t>Саламовай</w:t>
      </w:r>
      <w:proofErr w:type="spellEnd"/>
      <w:r w:rsidRPr="00AB4A72">
        <w:rPr>
          <w:rFonts w:ascii="Times New Roman" w:hAnsi="Times New Roman"/>
          <w:sz w:val="24"/>
        </w:rPr>
        <w:t xml:space="preserve"> ХШ </w:t>
      </w:r>
    </w:p>
    <w:p w:rsidR="0086405D" w:rsidRPr="00AB4A72" w:rsidRDefault="0086405D" w:rsidP="0086405D">
      <w:pPr>
        <w:spacing w:after="0"/>
        <w:jc w:val="center"/>
        <w:rPr>
          <w:rFonts w:ascii="Times New Roman" w:hAnsi="Times New Roman"/>
          <w:sz w:val="24"/>
        </w:rPr>
      </w:pPr>
    </w:p>
    <w:p w:rsidR="0086405D" w:rsidRDefault="0086405D" w:rsidP="0086405D">
      <w:pPr>
        <w:spacing w:after="0"/>
        <w:jc w:val="center"/>
        <w:rPr>
          <w:rFonts w:ascii="Times New Roman" w:hAnsi="Times New Roman"/>
        </w:rPr>
      </w:pPr>
    </w:p>
    <w:p w:rsidR="0086405D" w:rsidRDefault="0086405D" w:rsidP="0086405D">
      <w:pPr>
        <w:spacing w:after="0"/>
        <w:rPr>
          <w:rFonts w:ascii="Times New Roman" w:hAnsi="Times New Roman"/>
        </w:rPr>
      </w:pPr>
    </w:p>
    <w:p w:rsidR="00AB4A72" w:rsidRDefault="00AB4A72" w:rsidP="0086405D">
      <w:pPr>
        <w:spacing w:after="0"/>
        <w:rPr>
          <w:rFonts w:ascii="Times New Roman" w:hAnsi="Times New Roman"/>
        </w:rPr>
      </w:pPr>
    </w:p>
    <w:p w:rsidR="00AB4A72" w:rsidRDefault="00AB4A72" w:rsidP="0086405D">
      <w:pPr>
        <w:spacing w:after="0"/>
        <w:rPr>
          <w:rFonts w:ascii="Times New Roman" w:hAnsi="Times New Roman"/>
        </w:rPr>
      </w:pPr>
    </w:p>
    <w:p w:rsidR="00AB4A72" w:rsidRDefault="00AB4A72" w:rsidP="0086405D">
      <w:pPr>
        <w:spacing w:after="0"/>
        <w:rPr>
          <w:rFonts w:ascii="Times New Roman" w:hAnsi="Times New Roman"/>
        </w:rPr>
      </w:pPr>
    </w:p>
    <w:p w:rsidR="00AB4A72" w:rsidRDefault="00AB4A72" w:rsidP="0086405D">
      <w:pPr>
        <w:spacing w:after="0"/>
        <w:rPr>
          <w:rFonts w:ascii="Times New Roman" w:hAnsi="Times New Roman"/>
        </w:rPr>
      </w:pPr>
    </w:p>
    <w:p w:rsidR="0086405D" w:rsidRDefault="0086405D" w:rsidP="0086405D">
      <w:pPr>
        <w:spacing w:after="0"/>
        <w:jc w:val="center"/>
        <w:rPr>
          <w:rFonts w:ascii="Times New Roman" w:hAnsi="Times New Roman"/>
        </w:rPr>
      </w:pPr>
    </w:p>
    <w:p w:rsidR="0086405D" w:rsidRDefault="0086405D" w:rsidP="0086405D">
      <w:pPr>
        <w:spacing w:after="0"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ПЛАН РАБОТЫ </w:t>
      </w:r>
    </w:p>
    <w:p w:rsidR="00320DA9" w:rsidRDefault="0086405D" w:rsidP="0086405D">
      <w:pPr>
        <w:spacing w:after="0"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школьной библиотеки </w:t>
      </w:r>
    </w:p>
    <w:p w:rsidR="0086405D" w:rsidRDefault="00AB4A72" w:rsidP="0086405D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на 2017– 2018</w:t>
      </w:r>
      <w:r w:rsidR="0086405D">
        <w:rPr>
          <w:rFonts w:ascii="Times New Roman" w:hAnsi="Times New Roman"/>
          <w:b/>
          <w:sz w:val="36"/>
          <w:szCs w:val="36"/>
        </w:rPr>
        <w:t xml:space="preserve"> учебный год</w:t>
      </w:r>
      <w:r>
        <w:rPr>
          <w:rFonts w:ascii="Times New Roman" w:hAnsi="Times New Roman"/>
          <w:b/>
          <w:sz w:val="36"/>
          <w:szCs w:val="36"/>
        </w:rPr>
        <w:t>.</w:t>
      </w:r>
    </w:p>
    <w:p w:rsidR="0086405D" w:rsidRDefault="0086405D" w:rsidP="0086405D">
      <w:pPr>
        <w:rPr>
          <w:rFonts w:ascii="Times New Roman" w:hAnsi="Times New Roman"/>
          <w:sz w:val="20"/>
          <w:szCs w:val="20"/>
        </w:rPr>
      </w:pPr>
    </w:p>
    <w:p w:rsidR="0086405D" w:rsidRDefault="0086405D" w:rsidP="0086405D">
      <w:pPr>
        <w:rPr>
          <w:rFonts w:ascii="Times New Roman" w:hAnsi="Times New Roman"/>
          <w:sz w:val="20"/>
          <w:szCs w:val="20"/>
        </w:rPr>
      </w:pPr>
    </w:p>
    <w:p w:rsidR="0086405D" w:rsidRDefault="0086405D" w:rsidP="0086405D">
      <w:pPr>
        <w:rPr>
          <w:rFonts w:ascii="Times New Roman" w:hAnsi="Times New Roman"/>
          <w:sz w:val="20"/>
          <w:szCs w:val="20"/>
        </w:rPr>
      </w:pPr>
    </w:p>
    <w:p w:rsidR="0086405D" w:rsidRDefault="0086405D" w:rsidP="0086405D">
      <w:pPr>
        <w:rPr>
          <w:rFonts w:ascii="Times New Roman" w:hAnsi="Times New Roman"/>
          <w:sz w:val="28"/>
          <w:szCs w:val="28"/>
        </w:rPr>
      </w:pPr>
    </w:p>
    <w:p w:rsidR="0086405D" w:rsidRDefault="0086405D" w:rsidP="0086405D">
      <w:pPr>
        <w:rPr>
          <w:rFonts w:ascii="Times New Roman" w:hAnsi="Times New Roman"/>
          <w:sz w:val="28"/>
          <w:szCs w:val="28"/>
        </w:rPr>
      </w:pPr>
    </w:p>
    <w:p w:rsidR="0086405D" w:rsidRDefault="0086405D" w:rsidP="0086405D">
      <w:pPr>
        <w:rPr>
          <w:rFonts w:ascii="Times New Roman" w:hAnsi="Times New Roman"/>
          <w:sz w:val="20"/>
          <w:szCs w:val="20"/>
        </w:rPr>
      </w:pPr>
    </w:p>
    <w:p w:rsidR="00D7128E" w:rsidRDefault="00D7128E" w:rsidP="0086405D">
      <w:pPr>
        <w:rPr>
          <w:rFonts w:ascii="Times New Roman" w:hAnsi="Times New Roman"/>
          <w:sz w:val="20"/>
          <w:szCs w:val="20"/>
        </w:rPr>
      </w:pPr>
    </w:p>
    <w:p w:rsidR="00D7128E" w:rsidRDefault="00D7128E" w:rsidP="0086405D">
      <w:pPr>
        <w:rPr>
          <w:rFonts w:ascii="Times New Roman" w:hAnsi="Times New Roman"/>
          <w:sz w:val="20"/>
          <w:szCs w:val="20"/>
        </w:rPr>
      </w:pPr>
    </w:p>
    <w:p w:rsidR="00D7128E" w:rsidRDefault="00D7128E" w:rsidP="0086405D">
      <w:pPr>
        <w:rPr>
          <w:rFonts w:ascii="Times New Roman" w:hAnsi="Times New Roman"/>
          <w:sz w:val="20"/>
          <w:szCs w:val="20"/>
        </w:rPr>
      </w:pPr>
    </w:p>
    <w:p w:rsidR="00D7128E" w:rsidRDefault="00D7128E" w:rsidP="0086405D">
      <w:pPr>
        <w:rPr>
          <w:rFonts w:ascii="Times New Roman" w:hAnsi="Times New Roman"/>
          <w:sz w:val="20"/>
          <w:szCs w:val="20"/>
        </w:rPr>
      </w:pPr>
    </w:p>
    <w:p w:rsidR="0086405D" w:rsidRDefault="0086405D" w:rsidP="0086405D">
      <w:pPr>
        <w:rPr>
          <w:rFonts w:ascii="Times New Roman" w:hAnsi="Times New Roman"/>
          <w:sz w:val="20"/>
          <w:szCs w:val="20"/>
        </w:rPr>
      </w:pPr>
    </w:p>
    <w:p w:rsidR="0086405D" w:rsidRDefault="00B659F9" w:rsidP="00B659F9">
      <w:pPr>
        <w:pStyle w:val="6"/>
        <w:spacing w:before="0" w:beforeAutospacing="0" w:after="0" w:afterAutospacing="0" w:line="360" w:lineRule="auto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Педагог- библиотекарь                                              </w:t>
      </w:r>
      <w:proofErr w:type="spellStart"/>
      <w:r>
        <w:rPr>
          <w:b w:val="0"/>
          <w:color w:val="auto"/>
          <w:sz w:val="28"/>
          <w:szCs w:val="28"/>
        </w:rPr>
        <w:t>Куруцова</w:t>
      </w:r>
      <w:proofErr w:type="spellEnd"/>
      <w:r>
        <w:rPr>
          <w:b w:val="0"/>
          <w:color w:val="auto"/>
          <w:sz w:val="28"/>
          <w:szCs w:val="28"/>
        </w:rPr>
        <w:t xml:space="preserve"> А. С.</w:t>
      </w:r>
    </w:p>
    <w:p w:rsidR="00B71773" w:rsidRDefault="00B71773" w:rsidP="0086405D">
      <w:pPr>
        <w:pStyle w:val="6"/>
        <w:spacing w:before="0" w:beforeAutospacing="0" w:after="0" w:afterAutospacing="0" w:line="360" w:lineRule="auto"/>
        <w:jc w:val="both"/>
        <w:rPr>
          <w:b w:val="0"/>
          <w:color w:val="auto"/>
          <w:sz w:val="28"/>
          <w:szCs w:val="28"/>
        </w:rPr>
      </w:pPr>
    </w:p>
    <w:p w:rsidR="00B71773" w:rsidRDefault="00B71773" w:rsidP="0086405D">
      <w:pPr>
        <w:pStyle w:val="6"/>
        <w:spacing w:before="0" w:beforeAutospacing="0" w:after="0" w:afterAutospacing="0" w:line="360" w:lineRule="auto"/>
        <w:jc w:val="both"/>
        <w:rPr>
          <w:b w:val="0"/>
          <w:color w:val="auto"/>
          <w:sz w:val="28"/>
          <w:szCs w:val="28"/>
        </w:rPr>
      </w:pPr>
    </w:p>
    <w:p w:rsidR="00B71773" w:rsidRDefault="00B71773" w:rsidP="0086405D">
      <w:pPr>
        <w:pStyle w:val="6"/>
        <w:spacing w:before="0" w:beforeAutospacing="0" w:after="0" w:afterAutospacing="0" w:line="360" w:lineRule="auto"/>
        <w:jc w:val="both"/>
        <w:rPr>
          <w:b w:val="0"/>
          <w:color w:val="auto"/>
          <w:sz w:val="28"/>
          <w:szCs w:val="28"/>
        </w:rPr>
      </w:pPr>
    </w:p>
    <w:p w:rsidR="00B71773" w:rsidRDefault="00B71773" w:rsidP="0086405D">
      <w:pPr>
        <w:pStyle w:val="6"/>
        <w:spacing w:before="0" w:beforeAutospacing="0" w:after="0" w:afterAutospacing="0" w:line="360" w:lineRule="auto"/>
        <w:jc w:val="both"/>
        <w:rPr>
          <w:b w:val="0"/>
          <w:color w:val="auto"/>
          <w:sz w:val="28"/>
          <w:szCs w:val="28"/>
        </w:rPr>
      </w:pPr>
    </w:p>
    <w:p w:rsidR="00D7128E" w:rsidRDefault="00D7128E" w:rsidP="00E91FD2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П</w:t>
      </w:r>
      <w:r w:rsidR="0086768F" w:rsidRPr="00DF0A3D">
        <w:rPr>
          <w:b w:val="0"/>
          <w:color w:val="auto"/>
          <w:sz w:val="28"/>
          <w:szCs w:val="28"/>
        </w:rPr>
        <w:t>лан работы составлен на</w:t>
      </w:r>
      <w:r w:rsidR="00C37022">
        <w:rPr>
          <w:b w:val="0"/>
          <w:color w:val="auto"/>
          <w:sz w:val="28"/>
          <w:szCs w:val="28"/>
        </w:rPr>
        <w:t xml:space="preserve"> основе</w:t>
      </w:r>
      <w:r>
        <w:rPr>
          <w:b w:val="0"/>
          <w:color w:val="auto"/>
          <w:sz w:val="28"/>
          <w:szCs w:val="28"/>
        </w:rPr>
        <w:t>:</w:t>
      </w:r>
    </w:p>
    <w:p w:rsidR="00D7128E" w:rsidRDefault="00D7128E" w:rsidP="00E91FD2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-</w:t>
      </w:r>
      <w:r w:rsidR="0086768F" w:rsidRPr="00DF0A3D">
        <w:rPr>
          <w:b w:val="0"/>
          <w:color w:val="auto"/>
          <w:sz w:val="28"/>
          <w:szCs w:val="28"/>
        </w:rPr>
        <w:t xml:space="preserve"> </w:t>
      </w:r>
      <w:r w:rsidR="00C37022">
        <w:rPr>
          <w:b w:val="0"/>
          <w:color w:val="auto"/>
          <w:sz w:val="28"/>
          <w:szCs w:val="28"/>
        </w:rPr>
        <w:t>Федерального закона «</w:t>
      </w:r>
      <w:r w:rsidR="0086768F" w:rsidRPr="00DF0A3D">
        <w:rPr>
          <w:b w:val="0"/>
          <w:color w:val="auto"/>
          <w:sz w:val="28"/>
          <w:szCs w:val="28"/>
        </w:rPr>
        <w:t>Об образовании</w:t>
      </w:r>
      <w:r w:rsidR="00C37022">
        <w:rPr>
          <w:b w:val="0"/>
          <w:color w:val="auto"/>
          <w:sz w:val="28"/>
          <w:szCs w:val="28"/>
        </w:rPr>
        <w:t xml:space="preserve"> в Российской Федерации</w:t>
      </w:r>
      <w:r w:rsidR="0086768F" w:rsidRPr="00DF0A3D">
        <w:rPr>
          <w:b w:val="0"/>
          <w:color w:val="auto"/>
          <w:sz w:val="28"/>
          <w:szCs w:val="28"/>
        </w:rPr>
        <w:t>»</w:t>
      </w:r>
      <w:r w:rsidR="00E91FD2">
        <w:rPr>
          <w:b w:val="0"/>
          <w:color w:val="auto"/>
          <w:sz w:val="28"/>
          <w:szCs w:val="28"/>
        </w:rPr>
        <w:t xml:space="preserve"> (от 29.12.</w:t>
      </w:r>
      <w:r w:rsidR="00C37022">
        <w:rPr>
          <w:b w:val="0"/>
          <w:color w:val="auto"/>
          <w:sz w:val="28"/>
          <w:szCs w:val="28"/>
        </w:rPr>
        <w:t>2012 г.)</w:t>
      </w:r>
      <w:r w:rsidR="0086768F" w:rsidRPr="00DF0A3D">
        <w:rPr>
          <w:b w:val="0"/>
          <w:color w:val="auto"/>
          <w:sz w:val="28"/>
          <w:szCs w:val="28"/>
        </w:rPr>
        <w:t xml:space="preserve">, </w:t>
      </w:r>
    </w:p>
    <w:p w:rsidR="00D7128E" w:rsidRDefault="00D7128E" w:rsidP="00E91FD2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- </w:t>
      </w:r>
      <w:r w:rsidR="00C37022">
        <w:rPr>
          <w:b w:val="0"/>
          <w:color w:val="auto"/>
          <w:sz w:val="28"/>
          <w:szCs w:val="28"/>
        </w:rPr>
        <w:t>Федерального з</w:t>
      </w:r>
      <w:r w:rsidR="0086768F" w:rsidRPr="00DF0A3D">
        <w:rPr>
          <w:b w:val="0"/>
          <w:color w:val="auto"/>
          <w:sz w:val="28"/>
          <w:szCs w:val="28"/>
        </w:rPr>
        <w:t>акона «О библиотечном деле»</w:t>
      </w:r>
      <w:r w:rsidR="00E91FD2">
        <w:rPr>
          <w:b w:val="0"/>
          <w:color w:val="auto"/>
          <w:sz w:val="28"/>
          <w:szCs w:val="28"/>
        </w:rPr>
        <w:t xml:space="preserve"> (от 29.12.1994 г., с изм. от 2.07.</w:t>
      </w:r>
      <w:r w:rsidR="00C37022">
        <w:rPr>
          <w:b w:val="0"/>
          <w:color w:val="auto"/>
          <w:sz w:val="28"/>
          <w:szCs w:val="28"/>
        </w:rPr>
        <w:t>2013 г.)</w:t>
      </w:r>
      <w:r w:rsidR="0086768F" w:rsidRPr="00DF0A3D">
        <w:rPr>
          <w:b w:val="0"/>
          <w:color w:val="auto"/>
          <w:sz w:val="28"/>
          <w:szCs w:val="28"/>
        </w:rPr>
        <w:t xml:space="preserve">, </w:t>
      </w:r>
      <w:r w:rsidR="00E91FD2">
        <w:rPr>
          <w:b w:val="0"/>
          <w:color w:val="auto"/>
          <w:sz w:val="28"/>
          <w:szCs w:val="28"/>
        </w:rPr>
        <w:t xml:space="preserve"> </w:t>
      </w:r>
    </w:p>
    <w:p w:rsidR="00D7128E" w:rsidRDefault="00D7128E" w:rsidP="00E91FD2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- </w:t>
      </w:r>
      <w:r w:rsidR="00E91FD2">
        <w:rPr>
          <w:b w:val="0"/>
          <w:color w:val="auto"/>
          <w:sz w:val="28"/>
          <w:szCs w:val="28"/>
        </w:rPr>
        <w:t xml:space="preserve">Федерального закона «Об противодействии экстремисткой деятельности» (ч. 3 ст.1, ст.3, ст.5, ст.13 от 25.07.2012 г.), </w:t>
      </w:r>
    </w:p>
    <w:p w:rsidR="0086768F" w:rsidRPr="00E91FD2" w:rsidRDefault="00D7128E" w:rsidP="00B71773">
      <w:pPr>
        <w:pStyle w:val="6"/>
        <w:spacing w:before="0" w:beforeAutospacing="0" w:after="0" w:afterAutospacing="0" w:line="360" w:lineRule="auto"/>
        <w:ind w:firstLine="709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- </w:t>
      </w:r>
      <w:r w:rsidR="00E91FD2">
        <w:rPr>
          <w:b w:val="0"/>
          <w:color w:val="auto"/>
          <w:sz w:val="28"/>
          <w:szCs w:val="28"/>
        </w:rPr>
        <w:t>Федерального закона «Об основных гарантиях прав ребенка в Российской Федерации» (ч.1 ст</w:t>
      </w:r>
      <w:r w:rsidR="00B71773">
        <w:rPr>
          <w:b w:val="0"/>
          <w:color w:val="auto"/>
          <w:sz w:val="28"/>
          <w:szCs w:val="28"/>
        </w:rPr>
        <w:t>.14 от 24.07. 1998 г.).</w:t>
      </w:r>
    </w:p>
    <w:p w:rsidR="0086768F" w:rsidRPr="00DF0A3D" w:rsidRDefault="0086768F" w:rsidP="00DF0A3D">
      <w:pPr>
        <w:pStyle w:val="6"/>
        <w:spacing w:before="0" w:beforeAutospacing="0" w:after="0" w:afterAutospacing="0" w:line="360" w:lineRule="auto"/>
        <w:jc w:val="both"/>
        <w:rPr>
          <w:b w:val="0"/>
          <w:color w:val="auto"/>
          <w:sz w:val="28"/>
          <w:szCs w:val="28"/>
        </w:rPr>
      </w:pPr>
      <w:r w:rsidRPr="00DF0A3D">
        <w:rPr>
          <w:b w:val="0"/>
          <w:color w:val="auto"/>
          <w:sz w:val="28"/>
          <w:szCs w:val="28"/>
        </w:rPr>
        <w:t> </w:t>
      </w:r>
      <w:r w:rsidRPr="00DF0A3D">
        <w:rPr>
          <w:b w:val="0"/>
          <w:color w:val="auto"/>
          <w:sz w:val="28"/>
          <w:szCs w:val="28"/>
        </w:rPr>
        <w:tab/>
        <w:t>Школьная библиотека предоставляет информацию и идеи, имеющие фундаментальное значение для успешной деятельности в нашем сегодняшнем мире, который все больше строится на информации и знаниях. Школьная библиотека вооружает учащихся навыками непрерывного самообразования  и формирования установки на ответственное и активное отношение к своему здоровью.</w:t>
      </w:r>
    </w:p>
    <w:p w:rsidR="00DF0A3D" w:rsidRDefault="00DF0A3D" w:rsidP="00DF0A3D">
      <w:pPr>
        <w:widowControl w:val="0"/>
        <w:shd w:val="clear" w:color="auto" w:fill="FFFFFF"/>
        <w:tabs>
          <w:tab w:val="left" w:pos="220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0A3D" w:rsidRDefault="0086768F" w:rsidP="00DF0A3D">
      <w:pPr>
        <w:widowControl w:val="0"/>
        <w:shd w:val="clear" w:color="auto" w:fill="FFFFFF"/>
        <w:tabs>
          <w:tab w:val="left" w:pos="22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школьной библиотеки</w:t>
      </w:r>
    </w:p>
    <w:p w:rsidR="0086768F" w:rsidRDefault="0086768F" w:rsidP="00DF0A3D">
      <w:pPr>
        <w:widowControl w:val="0"/>
        <w:shd w:val="clear" w:color="auto" w:fill="FFFFFF"/>
        <w:tabs>
          <w:tab w:val="left" w:pos="220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1.Приобщение читателей к художественным тради</w:t>
      </w: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циям и внедрение новых форм культурно-досуговой деятельности.</w:t>
      </w:r>
    </w:p>
    <w:p w:rsidR="0086768F" w:rsidRDefault="00DF0A3D" w:rsidP="00DF0A3D">
      <w:pPr>
        <w:widowControl w:val="0"/>
        <w:shd w:val="clear" w:color="auto" w:fill="FFFFFF"/>
        <w:tabs>
          <w:tab w:val="left" w:pos="220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6768F"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эффективно действующей системы ин</w:t>
      </w:r>
      <w:r w:rsidR="0086768F"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формирования пользователей библиотеки.</w:t>
      </w:r>
    </w:p>
    <w:p w:rsidR="0086768F" w:rsidRDefault="00DF0A3D" w:rsidP="00DF0A3D">
      <w:pPr>
        <w:widowControl w:val="0"/>
        <w:shd w:val="clear" w:color="auto" w:fill="FFFFFF"/>
        <w:tabs>
          <w:tab w:val="left" w:pos="220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6768F"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Пропаганда здорового образа жизни.</w:t>
      </w:r>
    </w:p>
    <w:p w:rsidR="0086768F" w:rsidRDefault="00DF0A3D" w:rsidP="00DF0A3D">
      <w:pPr>
        <w:widowControl w:val="0"/>
        <w:shd w:val="clear" w:color="auto" w:fill="FFFFFF"/>
        <w:tabs>
          <w:tab w:val="left" w:pos="220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6768F"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индивидуальной работы с читателем как основы формирования информационно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культу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 личности школьников.</w:t>
      </w:r>
    </w:p>
    <w:p w:rsidR="0086768F" w:rsidRPr="0086768F" w:rsidRDefault="00B46D9A" w:rsidP="00B46D9A">
      <w:pPr>
        <w:widowControl w:val="0"/>
        <w:shd w:val="clear" w:color="auto" w:fill="FFFFFF"/>
        <w:tabs>
          <w:tab w:val="left" w:pos="220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6768F"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дифференцированного обслуживания пользователей библиотеки; организация книжного фонда с учетом изменения читательских интересов.</w:t>
      </w:r>
    </w:p>
    <w:p w:rsidR="0086768F" w:rsidRPr="0086768F" w:rsidRDefault="0086768F" w:rsidP="00DF0A3D">
      <w:pPr>
        <w:widowControl w:val="0"/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6.Сбор, накопление, обработка, систематизация педагогической информации и доведение ее до пользо</w:t>
      </w: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вателей.</w:t>
      </w:r>
    </w:p>
    <w:p w:rsidR="0086768F" w:rsidRDefault="0086768F" w:rsidP="00DF0A3D">
      <w:pPr>
        <w:widowControl w:val="0"/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1773" w:rsidRDefault="00B71773" w:rsidP="00DF0A3D">
      <w:pPr>
        <w:widowControl w:val="0"/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773" w:rsidRPr="0086768F" w:rsidRDefault="00B71773" w:rsidP="00DF0A3D">
      <w:pPr>
        <w:widowControl w:val="0"/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</w:p>
    <w:p w:rsidR="0086768F" w:rsidRPr="0086768F" w:rsidRDefault="0086768F" w:rsidP="00B46D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Направления деятельности библиотеки</w:t>
      </w:r>
    </w:p>
    <w:p w:rsidR="0086768F" w:rsidRPr="0086768F" w:rsidRDefault="0086768F" w:rsidP="00DF0A3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1. Работа с учащимися:</w:t>
      </w:r>
    </w:p>
    <w:p w:rsidR="0086768F" w:rsidRPr="0086768F" w:rsidRDefault="0086768F" w:rsidP="00DF0A3D">
      <w:pPr>
        <w:widowControl w:val="0"/>
        <w:numPr>
          <w:ilvl w:val="0"/>
          <w:numId w:val="2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 культуры чтения;</w:t>
      </w:r>
    </w:p>
    <w:p w:rsidR="0086768F" w:rsidRPr="0086768F" w:rsidRDefault="0086768F" w:rsidP="00DF0A3D">
      <w:pPr>
        <w:widowControl w:val="0"/>
        <w:numPr>
          <w:ilvl w:val="0"/>
          <w:numId w:val="2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библиографические уроки;</w:t>
      </w:r>
    </w:p>
    <w:p w:rsidR="0086768F" w:rsidRPr="0086768F" w:rsidRDefault="0086768F" w:rsidP="00DF0A3D">
      <w:pPr>
        <w:widowControl w:val="0"/>
        <w:numPr>
          <w:ilvl w:val="0"/>
          <w:numId w:val="2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и прочие обзоры литературы;</w:t>
      </w:r>
    </w:p>
    <w:p w:rsidR="00B46D9A" w:rsidRDefault="0086768F" w:rsidP="00B46D9A">
      <w:pPr>
        <w:widowControl w:val="0"/>
        <w:numPr>
          <w:ilvl w:val="0"/>
          <w:numId w:val="2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доклады о навыках работы с книгой;</w:t>
      </w:r>
    </w:p>
    <w:p w:rsidR="00D7128E" w:rsidRPr="00D7128E" w:rsidRDefault="00D7128E" w:rsidP="00D7128E">
      <w:pPr>
        <w:widowControl w:val="0"/>
        <w:shd w:val="clear" w:color="auto" w:fill="FFFFFF"/>
        <w:tabs>
          <w:tab w:val="left" w:pos="44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68F" w:rsidRPr="0086768F" w:rsidRDefault="0086768F" w:rsidP="00B46D9A">
      <w:pPr>
        <w:widowControl w:val="0"/>
        <w:shd w:val="clear" w:color="auto" w:fill="FFFFFF"/>
        <w:tabs>
          <w:tab w:val="left" w:pos="23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2.Поддержка общешкольных мероприятий:</w:t>
      </w: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6D9A" w:rsidRPr="00B46D9A" w:rsidRDefault="00B46D9A" w:rsidP="00B46D9A">
      <w:pPr>
        <w:widowControl w:val="0"/>
        <w:numPr>
          <w:ilvl w:val="0"/>
          <w:numId w:val="3"/>
        </w:numPr>
        <w:shd w:val="clear" w:color="auto" w:fill="FFFFFF"/>
        <w:tabs>
          <w:tab w:val="left" w:pos="396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6D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Пропаганда культуры мира и ненасилия в интере</w:t>
      </w:r>
      <w:r w:rsidRPr="00B46D9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сах детей.</w:t>
      </w:r>
    </w:p>
    <w:p w:rsidR="00B46D9A" w:rsidRPr="0086768F" w:rsidRDefault="0086768F" w:rsidP="00B46D9A">
      <w:pPr>
        <w:widowControl w:val="0"/>
        <w:numPr>
          <w:ilvl w:val="0"/>
          <w:numId w:val="3"/>
        </w:numPr>
        <w:shd w:val="clear" w:color="auto" w:fill="FFFFFF"/>
        <w:tabs>
          <w:tab w:val="left" w:pos="396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знаний.</w:t>
      </w:r>
    </w:p>
    <w:p w:rsidR="0086768F" w:rsidRPr="0086768F" w:rsidRDefault="0086768F" w:rsidP="00DF0A3D">
      <w:pPr>
        <w:widowControl w:val="0"/>
        <w:numPr>
          <w:ilvl w:val="0"/>
          <w:numId w:val="3"/>
        </w:numPr>
        <w:shd w:val="clear" w:color="auto" w:fill="FFFFFF"/>
        <w:tabs>
          <w:tab w:val="left" w:pos="396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 осени.</w:t>
      </w:r>
    </w:p>
    <w:p w:rsidR="0086768F" w:rsidRPr="0086768F" w:rsidRDefault="0086768F" w:rsidP="00DF0A3D">
      <w:pPr>
        <w:widowControl w:val="0"/>
        <w:numPr>
          <w:ilvl w:val="0"/>
          <w:numId w:val="3"/>
        </w:numPr>
        <w:shd w:val="clear" w:color="auto" w:fill="FFFFFF"/>
        <w:tabs>
          <w:tab w:val="left" w:pos="396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учителя.</w:t>
      </w:r>
    </w:p>
    <w:p w:rsidR="0086768F" w:rsidRPr="0086768F" w:rsidRDefault="0086768F" w:rsidP="00DF0A3D">
      <w:pPr>
        <w:widowControl w:val="0"/>
        <w:numPr>
          <w:ilvl w:val="0"/>
          <w:numId w:val="3"/>
        </w:numPr>
        <w:shd w:val="clear" w:color="auto" w:fill="FFFFFF"/>
        <w:tabs>
          <w:tab w:val="left" w:pos="396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пожилого человека.</w:t>
      </w:r>
    </w:p>
    <w:p w:rsidR="0086768F" w:rsidRPr="0086768F" w:rsidRDefault="0086768F" w:rsidP="00DF0A3D">
      <w:pPr>
        <w:widowControl w:val="0"/>
        <w:numPr>
          <w:ilvl w:val="0"/>
          <w:numId w:val="3"/>
        </w:numPr>
        <w:shd w:val="clear" w:color="auto" w:fill="FFFFFF"/>
        <w:tabs>
          <w:tab w:val="left" w:pos="396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матери.</w:t>
      </w:r>
    </w:p>
    <w:p w:rsidR="0086768F" w:rsidRPr="0086768F" w:rsidRDefault="0086768F" w:rsidP="00DF0A3D">
      <w:pPr>
        <w:widowControl w:val="0"/>
        <w:numPr>
          <w:ilvl w:val="0"/>
          <w:numId w:val="3"/>
        </w:numPr>
        <w:shd w:val="clear" w:color="auto" w:fill="FFFFFF"/>
        <w:tabs>
          <w:tab w:val="left" w:pos="396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Новогодние праздники.</w:t>
      </w:r>
    </w:p>
    <w:p w:rsidR="0086768F" w:rsidRPr="0086768F" w:rsidRDefault="0086768F" w:rsidP="00DF0A3D">
      <w:pPr>
        <w:widowControl w:val="0"/>
        <w:numPr>
          <w:ilvl w:val="0"/>
          <w:numId w:val="3"/>
        </w:numPr>
        <w:shd w:val="clear" w:color="auto" w:fill="FFFFFF"/>
        <w:tabs>
          <w:tab w:val="left" w:pos="396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литературно-художественного творчества и социальной рекламы «Нет вредным привычкам».</w:t>
      </w:r>
    </w:p>
    <w:p w:rsidR="0086768F" w:rsidRPr="0086768F" w:rsidRDefault="0086768F" w:rsidP="00DF0A3D">
      <w:pPr>
        <w:widowControl w:val="0"/>
        <w:numPr>
          <w:ilvl w:val="0"/>
          <w:numId w:val="3"/>
        </w:numPr>
        <w:shd w:val="clear" w:color="auto" w:fill="FFFFFF"/>
        <w:tabs>
          <w:tab w:val="left" w:pos="396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защитника Отечества.</w:t>
      </w:r>
    </w:p>
    <w:p w:rsidR="0086768F" w:rsidRPr="0086768F" w:rsidRDefault="0086768F" w:rsidP="00DF0A3D">
      <w:pPr>
        <w:widowControl w:val="0"/>
        <w:numPr>
          <w:ilvl w:val="0"/>
          <w:numId w:val="3"/>
        </w:numPr>
        <w:shd w:val="clear" w:color="auto" w:fill="FFFFFF"/>
        <w:tabs>
          <w:tab w:val="left" w:pos="396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Международный женский день 8 Марта.</w:t>
      </w:r>
    </w:p>
    <w:p w:rsidR="0086768F" w:rsidRPr="0086768F" w:rsidRDefault="0086768F" w:rsidP="00DF0A3D">
      <w:pPr>
        <w:widowControl w:val="0"/>
        <w:numPr>
          <w:ilvl w:val="0"/>
          <w:numId w:val="3"/>
        </w:numPr>
        <w:shd w:val="clear" w:color="auto" w:fill="FFFFFF"/>
        <w:tabs>
          <w:tab w:val="left" w:pos="396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Майские праздники.</w:t>
      </w:r>
    </w:p>
    <w:p w:rsidR="0086768F" w:rsidRPr="0086768F" w:rsidRDefault="0086768F" w:rsidP="00DF0A3D">
      <w:pPr>
        <w:widowControl w:val="0"/>
        <w:numPr>
          <w:ilvl w:val="0"/>
          <w:numId w:val="3"/>
        </w:numPr>
        <w:shd w:val="clear" w:color="auto" w:fill="FFFFFF"/>
        <w:tabs>
          <w:tab w:val="left" w:pos="396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Последний звонок.</w:t>
      </w:r>
    </w:p>
    <w:p w:rsidR="0086768F" w:rsidRPr="0086768F" w:rsidRDefault="0086768F" w:rsidP="00DF0A3D">
      <w:pPr>
        <w:widowControl w:val="0"/>
        <w:shd w:val="clear" w:color="auto" w:fill="FFFFFF"/>
        <w:tabs>
          <w:tab w:val="left" w:pos="39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68F" w:rsidRPr="0086768F" w:rsidRDefault="0086768F" w:rsidP="00DF0A3D">
      <w:pPr>
        <w:widowControl w:val="0"/>
        <w:shd w:val="clear" w:color="auto" w:fill="FFFFFF"/>
        <w:tabs>
          <w:tab w:val="left" w:pos="23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3.</w:t>
      </w:r>
      <w:r w:rsidRPr="008676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ab/>
      </w:r>
      <w:r w:rsidRPr="0086768F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ru-RU"/>
        </w:rPr>
        <w:t>Работа с учителями и родителями:</w:t>
      </w:r>
    </w:p>
    <w:p w:rsidR="0086768F" w:rsidRPr="0086768F" w:rsidRDefault="0086768F" w:rsidP="00DF0A3D">
      <w:pPr>
        <w:widowControl w:val="0"/>
        <w:numPr>
          <w:ilvl w:val="0"/>
          <w:numId w:val="3"/>
        </w:numPr>
        <w:shd w:val="clear" w:color="auto" w:fill="FFFFFF"/>
        <w:tabs>
          <w:tab w:val="left" w:pos="396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выступления на заседаниях педсовета;</w:t>
      </w:r>
    </w:p>
    <w:p w:rsidR="0086768F" w:rsidRPr="0086768F" w:rsidRDefault="0086768F" w:rsidP="00DF0A3D">
      <w:pPr>
        <w:widowControl w:val="0"/>
        <w:numPr>
          <w:ilvl w:val="0"/>
          <w:numId w:val="3"/>
        </w:numPr>
        <w:shd w:val="clear" w:color="auto" w:fill="FFFFFF"/>
        <w:tabs>
          <w:tab w:val="left" w:pos="396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обзоры новинок художественной, научной, учеб</w:t>
      </w: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но-методической и учебной литературы;</w:t>
      </w:r>
    </w:p>
    <w:p w:rsidR="0086768F" w:rsidRPr="0086768F" w:rsidRDefault="0086768F" w:rsidP="00DF0A3D">
      <w:pPr>
        <w:widowControl w:val="0"/>
        <w:numPr>
          <w:ilvl w:val="0"/>
          <w:numId w:val="3"/>
        </w:numPr>
        <w:shd w:val="clear" w:color="auto" w:fill="FFFFFF"/>
        <w:tabs>
          <w:tab w:val="left" w:pos="410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отчеты о работе и планировании деятельности библиотеки;</w:t>
      </w:r>
    </w:p>
    <w:p w:rsidR="0086768F" w:rsidRPr="0086768F" w:rsidRDefault="0086768F" w:rsidP="00DF0A3D">
      <w:pPr>
        <w:widowControl w:val="0"/>
        <w:numPr>
          <w:ilvl w:val="0"/>
          <w:numId w:val="3"/>
        </w:numPr>
        <w:shd w:val="clear" w:color="auto" w:fill="FFFFFF"/>
        <w:tabs>
          <w:tab w:val="left" w:pos="410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обзоры на заданные темы;</w:t>
      </w:r>
    </w:p>
    <w:p w:rsidR="0086768F" w:rsidRPr="0086768F" w:rsidRDefault="0086768F" w:rsidP="00DF0A3D">
      <w:pPr>
        <w:widowControl w:val="0"/>
        <w:numPr>
          <w:ilvl w:val="0"/>
          <w:numId w:val="3"/>
        </w:numPr>
        <w:shd w:val="clear" w:color="auto" w:fill="FFFFFF"/>
        <w:tabs>
          <w:tab w:val="left" w:pos="410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работа с педагогами.</w:t>
      </w:r>
    </w:p>
    <w:p w:rsidR="0086405D" w:rsidRDefault="0086405D" w:rsidP="00DF0A3D">
      <w:pPr>
        <w:widowControl w:val="0"/>
        <w:shd w:val="clear" w:color="auto" w:fill="FFFFFF"/>
        <w:tabs>
          <w:tab w:val="left" w:pos="4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6768F" w:rsidRPr="0086768F" w:rsidRDefault="0086768F" w:rsidP="00DF0A3D">
      <w:pPr>
        <w:widowControl w:val="0"/>
        <w:shd w:val="clear" w:color="auto" w:fill="FFFFFF"/>
        <w:tabs>
          <w:tab w:val="left" w:pos="4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4</w:t>
      </w:r>
      <w:r w:rsidR="00B46D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. </w:t>
      </w:r>
      <w:r w:rsidRPr="008676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Оказание методической консультационной помо</w:t>
      </w:r>
      <w:r w:rsidRPr="008676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oftHyphen/>
        <w:t>щи педагогам, родителям, у</w:t>
      </w:r>
      <w:r w:rsidR="00B46D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чащимся в получении ин</w:t>
      </w:r>
      <w:r w:rsidR="00B46D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oftHyphen/>
        <w:t>формации</w:t>
      </w:r>
      <w:r w:rsidRPr="008676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86768F" w:rsidRPr="0086768F" w:rsidRDefault="0086768F" w:rsidP="00DF0A3D">
      <w:pPr>
        <w:widowControl w:val="0"/>
        <w:shd w:val="clear" w:color="auto" w:fill="FFFFFF"/>
        <w:tabs>
          <w:tab w:val="left" w:pos="23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  <w:lang w:eastAsia="ru-RU"/>
        </w:rPr>
        <w:t xml:space="preserve">5. </w:t>
      </w:r>
      <w:r w:rsidRPr="008676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Создание условий </w:t>
      </w:r>
      <w:r w:rsidR="00D7128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</w:t>
      </w:r>
      <w:r w:rsidRPr="008676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</w:t>
      </w:r>
      <w:r w:rsidR="00D7128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ю</w:t>
      </w:r>
      <w:r w:rsidRPr="008676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щимся, учителям, родителям для чтения книг и периодических изданий.</w:t>
      </w:r>
    </w:p>
    <w:p w:rsidR="00752EC3" w:rsidRPr="00DF0A3D" w:rsidRDefault="00752EC3" w:rsidP="00DF0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8F" w:rsidRPr="0086768F" w:rsidRDefault="0086768F" w:rsidP="00B46D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функции библиотеки</w:t>
      </w:r>
    </w:p>
    <w:p w:rsidR="0086768F" w:rsidRDefault="0086768F" w:rsidP="00B46D9A">
      <w:pPr>
        <w:pStyle w:val="a3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D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– поддерживать и обеспечивать образовательные цели школы.</w:t>
      </w:r>
    </w:p>
    <w:p w:rsidR="0086768F" w:rsidRDefault="0086768F" w:rsidP="00B46D9A">
      <w:pPr>
        <w:pStyle w:val="a3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D9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– представлять возможность получать и использовать современную информацию.</w:t>
      </w:r>
    </w:p>
    <w:p w:rsidR="0086768F" w:rsidRPr="00B46D9A" w:rsidRDefault="0086768F" w:rsidP="00B46D9A">
      <w:pPr>
        <w:pStyle w:val="a3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D9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Воспитательная – принимать участие в организации и проведении мероприятий, проводимых в школе и воспитывающих культурное, духовное, социальное самосознание учащихся</w:t>
      </w:r>
      <w:r w:rsidR="00B46D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768F" w:rsidRPr="00DF0A3D" w:rsidRDefault="0086768F" w:rsidP="00DF0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A3D" w:rsidRDefault="00DF0A3D" w:rsidP="00DF0A3D">
      <w:pPr>
        <w:tabs>
          <w:tab w:val="left" w:pos="91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D9A" w:rsidRDefault="00B46D9A" w:rsidP="00DF0A3D">
      <w:pPr>
        <w:tabs>
          <w:tab w:val="left" w:pos="91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D9A" w:rsidRDefault="00B46D9A" w:rsidP="00DF0A3D">
      <w:pPr>
        <w:tabs>
          <w:tab w:val="left" w:pos="91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D9A" w:rsidRDefault="00B46D9A" w:rsidP="00DF0A3D">
      <w:pPr>
        <w:tabs>
          <w:tab w:val="left" w:pos="91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D9A" w:rsidRDefault="00B46D9A" w:rsidP="00DF0A3D">
      <w:pPr>
        <w:tabs>
          <w:tab w:val="left" w:pos="91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D9A" w:rsidRDefault="00B46D9A" w:rsidP="00DF0A3D">
      <w:pPr>
        <w:tabs>
          <w:tab w:val="left" w:pos="91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D9A" w:rsidRDefault="00B46D9A" w:rsidP="00DF0A3D">
      <w:pPr>
        <w:tabs>
          <w:tab w:val="left" w:pos="91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D9A" w:rsidRDefault="00B46D9A" w:rsidP="00DF0A3D">
      <w:pPr>
        <w:tabs>
          <w:tab w:val="left" w:pos="91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D9A" w:rsidRDefault="00B46D9A" w:rsidP="00DF0A3D">
      <w:pPr>
        <w:tabs>
          <w:tab w:val="left" w:pos="91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D9A" w:rsidRDefault="00B46D9A" w:rsidP="00DF0A3D">
      <w:pPr>
        <w:tabs>
          <w:tab w:val="left" w:pos="91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D9A" w:rsidRDefault="00B46D9A" w:rsidP="00DF0A3D">
      <w:pPr>
        <w:tabs>
          <w:tab w:val="left" w:pos="91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D9A" w:rsidRDefault="00B46D9A" w:rsidP="00DF0A3D">
      <w:pPr>
        <w:tabs>
          <w:tab w:val="left" w:pos="91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D9A" w:rsidRDefault="00B46D9A" w:rsidP="00DF0A3D">
      <w:pPr>
        <w:tabs>
          <w:tab w:val="left" w:pos="91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D9A" w:rsidRDefault="00B46D9A" w:rsidP="00DF0A3D">
      <w:pPr>
        <w:tabs>
          <w:tab w:val="left" w:pos="91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D9A" w:rsidRDefault="00B46D9A" w:rsidP="00DF0A3D">
      <w:pPr>
        <w:tabs>
          <w:tab w:val="left" w:pos="91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D9A" w:rsidRDefault="00B46D9A" w:rsidP="00DF0A3D">
      <w:pPr>
        <w:tabs>
          <w:tab w:val="left" w:pos="91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D9A" w:rsidRDefault="00B46D9A" w:rsidP="00DF0A3D">
      <w:pPr>
        <w:tabs>
          <w:tab w:val="left" w:pos="91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D9A" w:rsidRDefault="00B46D9A" w:rsidP="00DF0A3D">
      <w:pPr>
        <w:tabs>
          <w:tab w:val="left" w:pos="91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D9A" w:rsidRDefault="00B46D9A" w:rsidP="00DF0A3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iCs/>
          <w:color w:val="363636"/>
          <w:spacing w:val="2"/>
          <w:sz w:val="28"/>
          <w:szCs w:val="28"/>
          <w:u w:val="single"/>
          <w:lang w:eastAsia="ru-RU"/>
        </w:rPr>
        <w:sectPr w:rsidR="00B46D9A" w:rsidSect="00B659F9">
          <w:pgSz w:w="11909" w:h="16834"/>
          <w:pgMar w:top="567" w:right="851" w:bottom="567" w:left="1418" w:header="720" w:footer="720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60"/>
          <w:noEndnote/>
        </w:sectPr>
      </w:pPr>
    </w:p>
    <w:p w:rsidR="00083E78" w:rsidRDefault="00083E78" w:rsidP="00083E7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Cs/>
          <w:color w:val="363636"/>
          <w:spacing w:val="2"/>
          <w:sz w:val="28"/>
          <w:szCs w:val="28"/>
          <w:lang w:eastAsia="ru-RU"/>
        </w:rPr>
      </w:pPr>
    </w:p>
    <w:p w:rsidR="00083E78" w:rsidRDefault="00083E78" w:rsidP="00083E7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Cs/>
          <w:color w:val="363636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363636"/>
          <w:spacing w:val="2"/>
          <w:sz w:val="28"/>
          <w:szCs w:val="28"/>
          <w:lang w:eastAsia="ru-RU"/>
        </w:rPr>
        <w:t xml:space="preserve">                                             </w:t>
      </w:r>
    </w:p>
    <w:p w:rsidR="00083E78" w:rsidRDefault="00083E78" w:rsidP="00083E7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Cs/>
          <w:color w:val="363636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363636"/>
          <w:spacing w:val="2"/>
          <w:sz w:val="28"/>
          <w:szCs w:val="28"/>
          <w:lang w:eastAsia="ru-RU"/>
        </w:rPr>
        <w:t xml:space="preserve">                                         </w:t>
      </w:r>
      <w:r w:rsidR="00DF0A3D" w:rsidRPr="00DF0A3D">
        <w:rPr>
          <w:rFonts w:ascii="Times New Roman" w:eastAsia="Times New Roman" w:hAnsi="Times New Roman" w:cs="Times New Roman"/>
          <w:b/>
          <w:iCs/>
          <w:color w:val="363636"/>
          <w:spacing w:val="2"/>
          <w:sz w:val="28"/>
          <w:szCs w:val="28"/>
          <w:lang w:eastAsia="ru-RU"/>
        </w:rPr>
        <w:t>Формирование фонда:</w:t>
      </w:r>
    </w:p>
    <w:p w:rsidR="00083E78" w:rsidRPr="00083E78" w:rsidRDefault="00083E78" w:rsidP="00083E7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Cs/>
          <w:color w:val="363636"/>
          <w:spacing w:val="2"/>
          <w:sz w:val="28"/>
          <w:szCs w:val="28"/>
          <w:lang w:eastAsia="ru-RU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665"/>
        <w:gridCol w:w="6848"/>
        <w:gridCol w:w="3036"/>
      </w:tblGrid>
      <w:tr w:rsidR="007B5239" w:rsidRPr="00DF0A3D" w:rsidTr="00BD49C8">
        <w:trPr>
          <w:trHeight w:hRule="exact" w:val="691"/>
        </w:trPr>
        <w:tc>
          <w:tcPr>
            <w:tcW w:w="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Pr="00DF0A3D" w:rsidRDefault="007B5239" w:rsidP="00BD49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0A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Pr="00DF0A3D" w:rsidRDefault="007B5239" w:rsidP="00B46D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6D9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143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Pr="00DF0A3D" w:rsidRDefault="007B5239" w:rsidP="00B46D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6D9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>С</w:t>
            </w:r>
            <w:r w:rsidRPr="00DF0A3D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>рок</w:t>
            </w:r>
            <w:r w:rsidRPr="00B46D9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 xml:space="preserve"> исполнения</w:t>
            </w:r>
          </w:p>
        </w:tc>
      </w:tr>
      <w:tr w:rsidR="007B5239" w:rsidRPr="00DF0A3D" w:rsidTr="00BD49C8">
        <w:trPr>
          <w:trHeight w:hRule="exact" w:val="691"/>
        </w:trPr>
        <w:tc>
          <w:tcPr>
            <w:tcW w:w="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Pr="00DF0A3D" w:rsidRDefault="007B5239" w:rsidP="00B46D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Pr="00B46D9A" w:rsidRDefault="007B5239" w:rsidP="00B46D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</w:pPr>
            <w:r w:rsidRPr="00DF0A3D">
              <w:rPr>
                <w:rFonts w:ascii="Times New Roman" w:eastAsia="Times New Roman" w:hAnsi="Times New Roman" w:cs="Times New Roman"/>
                <w:b/>
                <w:i/>
                <w:iCs/>
                <w:color w:val="363636"/>
                <w:spacing w:val="2"/>
                <w:sz w:val="28"/>
                <w:szCs w:val="28"/>
                <w:u w:val="single"/>
                <w:lang w:eastAsia="ru-RU"/>
              </w:rPr>
              <w:t>Работа с фондом учебной литературы</w:t>
            </w:r>
          </w:p>
        </w:tc>
        <w:tc>
          <w:tcPr>
            <w:tcW w:w="143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Pr="00B46D9A" w:rsidRDefault="007B5239" w:rsidP="00B46D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</w:pPr>
          </w:p>
        </w:tc>
      </w:tr>
      <w:tr w:rsidR="00B46D9A" w:rsidRPr="00DF0A3D" w:rsidTr="00BD49C8">
        <w:trPr>
          <w:trHeight w:hRule="exact" w:val="989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A3D" w:rsidRPr="00DF0A3D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A3D" w:rsidRPr="00DF0A3D" w:rsidRDefault="00DF0A3D" w:rsidP="00B717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Диагностика обеспеченности </w:t>
            </w:r>
            <w:proofErr w:type="gramStart"/>
            <w:r w:rsidR="00D71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Pr="00DF0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</w:t>
            </w:r>
            <w:r w:rsidR="00D71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DF0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щихся</w:t>
            </w:r>
            <w:proofErr w:type="gramEnd"/>
            <w:r w:rsidRPr="00DF0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1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F0A3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учебниками и учебными пособиями на </w:t>
            </w:r>
            <w:r w:rsidR="00AB4A72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2017 - 2018</w:t>
            </w:r>
            <w:r w:rsidR="007B523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 учебный год.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A3D" w:rsidRPr="00DF0A3D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A3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</w:t>
            </w:r>
            <w:r w:rsidR="00DF0A3D" w:rsidRPr="00DF0A3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ентябрь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- октябрь</w:t>
            </w:r>
          </w:p>
        </w:tc>
      </w:tr>
      <w:tr w:rsidR="007B5239" w:rsidRPr="00DF0A3D" w:rsidTr="00BD49C8">
        <w:trPr>
          <w:trHeight w:hRule="exact" w:val="989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Pr="00DF0A3D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Pr="00DF0A3D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и выдача учебников </w:t>
            </w:r>
            <w:r w:rsidR="00D71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</w:t>
            </w:r>
            <w:r w:rsidR="00D71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щимся. Обеспечить выдачу учебников в полном объеме  согласно учебным программам. 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Май – июнь, </w:t>
            </w:r>
          </w:p>
          <w:p w:rsidR="007B5239" w:rsidRPr="00DF0A3D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август – сентябрь</w:t>
            </w:r>
          </w:p>
        </w:tc>
      </w:tr>
      <w:tr w:rsidR="007B5239" w:rsidRPr="00DF0A3D" w:rsidTr="00BD49C8">
        <w:trPr>
          <w:trHeight w:hRule="exact" w:val="989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работы по сохранности учебного фонда (рейды по классам с проверкой учебников).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7B5239" w:rsidRPr="00DF0A3D" w:rsidTr="00BD49C8">
        <w:trPr>
          <w:trHeight w:hRule="exact" w:val="989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D71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писание учебного фонда  с учетом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ветхости  и смены учебных программ.</w:t>
            </w:r>
            <w:bookmarkEnd w:id="0"/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Октябрь – декабрь</w:t>
            </w:r>
          </w:p>
        </w:tc>
      </w:tr>
      <w:tr w:rsidR="007B5239" w:rsidRPr="00DF0A3D" w:rsidTr="00BD49C8">
        <w:trPr>
          <w:trHeight w:hRule="exact" w:val="989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и анализ использования учебного фонда.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7B5239" w:rsidRPr="00DF0A3D" w:rsidTr="00BD49C8">
        <w:trPr>
          <w:trHeight w:hRule="exact" w:val="989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Пополнение и редактирование картотеки учебной литературы 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7B5239" w:rsidRPr="00DF0A3D" w:rsidTr="00BD49C8">
        <w:trPr>
          <w:trHeight w:hRule="exact" w:val="989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Расстановка новых изданий в фонде.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7B5239" w:rsidRPr="00DF0A3D" w:rsidTr="00BD49C8">
        <w:trPr>
          <w:trHeight w:hRule="exact" w:val="989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 тетради выдачи учебников.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5239" w:rsidRDefault="00AB4A72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Май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</w:t>
            </w:r>
            <w:r w:rsidR="007B523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,</w:t>
            </w:r>
            <w:proofErr w:type="gramEnd"/>
          </w:p>
          <w:p w:rsidR="007B5239" w:rsidRDefault="007B5239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август - сентябрь</w:t>
            </w:r>
          </w:p>
        </w:tc>
      </w:tr>
      <w:tr w:rsidR="00BD49C8" w:rsidRPr="00DF0A3D" w:rsidTr="00BD49C8">
        <w:trPr>
          <w:trHeight w:hRule="exact" w:val="989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</w:pPr>
          </w:p>
        </w:tc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3E78" w:rsidRDefault="00083E78" w:rsidP="00083E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ru-RU"/>
              </w:rPr>
            </w:pPr>
          </w:p>
          <w:p w:rsidR="00BD49C8" w:rsidRDefault="00BD49C8" w:rsidP="00083E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ru-RU"/>
              </w:rPr>
            </w:pPr>
            <w:r w:rsidRPr="00BD49C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ru-RU"/>
              </w:rPr>
              <w:t>Работа с фондом художественной литературы</w:t>
            </w:r>
          </w:p>
          <w:p w:rsidR="00083E78" w:rsidRDefault="00083E78" w:rsidP="00083E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ru-RU"/>
              </w:rPr>
            </w:pPr>
          </w:p>
          <w:p w:rsidR="00083E78" w:rsidRPr="00BD49C8" w:rsidRDefault="00083E78" w:rsidP="00083E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BD49C8" w:rsidRPr="00DF0A3D" w:rsidTr="00BD49C8">
        <w:trPr>
          <w:trHeight w:hRule="exact" w:val="989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состава фонда и анализ его использования.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Декабрь</w:t>
            </w:r>
          </w:p>
        </w:tc>
      </w:tr>
      <w:tr w:rsidR="00BD49C8" w:rsidRPr="00DF0A3D" w:rsidTr="00BD49C8">
        <w:trPr>
          <w:trHeight w:hRule="exact" w:val="989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Своевременный прием, систематизация, техническая обработка и регистрация новых поступлений.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BD49C8" w:rsidRPr="00DF0A3D" w:rsidTr="00BD49C8">
        <w:trPr>
          <w:trHeight w:hRule="exact" w:val="989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Учет библиотечного фонда.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По графику инвентаризации</w:t>
            </w:r>
          </w:p>
        </w:tc>
      </w:tr>
      <w:tr w:rsidR="00BD49C8" w:rsidRPr="00DF0A3D" w:rsidTr="00BD49C8">
        <w:trPr>
          <w:trHeight w:hRule="exact" w:val="989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фонда библиотеки традиционными и нетрадиционными носителями информации.</w:t>
            </w:r>
          </w:p>
          <w:p w:rsidR="00083E78" w:rsidRDefault="00083E7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3E78" w:rsidRDefault="00083E7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По мере комплектования</w:t>
            </w:r>
          </w:p>
        </w:tc>
      </w:tr>
      <w:tr w:rsidR="00BD49C8" w:rsidRPr="00DF0A3D" w:rsidTr="00BD49C8">
        <w:trPr>
          <w:trHeight w:hRule="exact" w:val="989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ведение электронного каталога поступающей литературы. 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Постоянно</w:t>
            </w:r>
          </w:p>
        </w:tc>
      </w:tr>
      <w:tr w:rsidR="00BD49C8" w:rsidRPr="00DF0A3D" w:rsidTr="00BD49C8">
        <w:trPr>
          <w:trHeight w:val="987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Выдача документов пользователям библиотеки 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Постоянно</w:t>
            </w:r>
          </w:p>
        </w:tc>
      </w:tr>
      <w:tr w:rsidR="00BD49C8" w:rsidRPr="00DF0A3D" w:rsidTr="00BD49C8">
        <w:trPr>
          <w:trHeight w:val="987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с фондом: </w:t>
            </w:r>
          </w:p>
          <w:p w:rsidR="00BD49C8" w:rsidRDefault="00BD49C8" w:rsidP="00BD49C8">
            <w:pPr>
              <w:pStyle w:val="a3"/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фонда (наличие полочных, буквенных разделителей) эстетика оформления;</w:t>
            </w:r>
          </w:p>
          <w:p w:rsidR="00BD49C8" w:rsidRDefault="00BD49C8" w:rsidP="00BD49C8">
            <w:pPr>
              <w:pStyle w:val="a3"/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Соблюдение правильной расстановки фонда на стеллажах; </w:t>
            </w:r>
          </w:p>
          <w:p w:rsidR="00BD49C8" w:rsidRDefault="00BD49C8" w:rsidP="00BD49C8">
            <w:pPr>
              <w:pStyle w:val="a3"/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правильности расстановки фонда 1 раз в год;</w:t>
            </w:r>
          </w:p>
          <w:p w:rsidR="00083E78" w:rsidRDefault="00083E78" w:rsidP="00083E78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D49C8" w:rsidRPr="00BD49C8" w:rsidRDefault="00BD49C8" w:rsidP="00BD49C8">
            <w:pPr>
              <w:pStyle w:val="a3"/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свободного доступа пользователей библиотеки к информации.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Постоянно в течение года </w:t>
            </w:r>
          </w:p>
        </w:tc>
      </w:tr>
      <w:tr w:rsidR="00BD49C8" w:rsidRPr="00DF0A3D" w:rsidTr="00B6690C">
        <w:trPr>
          <w:trHeight w:val="987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3E78" w:rsidRDefault="00083E7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D49C8" w:rsidRDefault="00BD49C8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по сохранности фонда:</w:t>
            </w:r>
          </w:p>
          <w:p w:rsidR="008C4033" w:rsidRDefault="008C4033" w:rsidP="00BD49C8">
            <w:pPr>
              <w:pStyle w:val="a3"/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фонда особо ценных изданий и проведение периодических проверок сохранности;</w:t>
            </w:r>
          </w:p>
          <w:p w:rsidR="008C4033" w:rsidRDefault="008C4033" w:rsidP="00BD49C8">
            <w:pPr>
              <w:pStyle w:val="a3"/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 по возмещению ущерба, причиненного носителям информации в установленном  порядке;</w:t>
            </w:r>
          </w:p>
          <w:p w:rsidR="00B6690C" w:rsidRDefault="00B6690C" w:rsidP="00BD49C8">
            <w:pPr>
              <w:pStyle w:val="a3"/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</w:t>
            </w:r>
            <w:r w:rsidR="008C4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 по мелкому ремонту и переплету изданий с привлечением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библиотечного актива;</w:t>
            </w:r>
          </w:p>
          <w:p w:rsidR="00BD49C8" w:rsidRDefault="008C4033" w:rsidP="00BD49C8">
            <w:pPr>
              <w:pStyle w:val="a3"/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66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Составление списков должников 2 раза в учебно году; </w:t>
            </w:r>
          </w:p>
          <w:p w:rsidR="00B6690C" w:rsidRDefault="00B6690C" w:rsidP="00BD49C8">
            <w:pPr>
              <w:pStyle w:val="a3"/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требуемого режима, систематизированного хранения и физической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сохранности библиотечного фонда. Раз в месяц устраивать санитарный день;</w:t>
            </w:r>
          </w:p>
          <w:p w:rsidR="00B6690C" w:rsidRPr="00BD49C8" w:rsidRDefault="00B6690C" w:rsidP="00BD49C8">
            <w:pPr>
              <w:pStyle w:val="a3"/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Систематический контроль за своевременным возвратом в библиотеку выданных изданий. 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690C" w:rsidRDefault="00B6690C" w:rsidP="00B669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BD49C8" w:rsidRDefault="00B6690C" w:rsidP="00B669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Постоянно в течение года</w:t>
            </w:r>
          </w:p>
          <w:p w:rsidR="00B6690C" w:rsidRDefault="00B6690C" w:rsidP="00B669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B6690C" w:rsidRDefault="00B6690C" w:rsidP="00B669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Постоянно в течение года</w:t>
            </w:r>
          </w:p>
          <w:p w:rsidR="00B6690C" w:rsidRDefault="00B6690C" w:rsidP="00B669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B6690C" w:rsidRDefault="00B6690C" w:rsidP="00B669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1 раз в месяц</w:t>
            </w:r>
          </w:p>
          <w:p w:rsidR="00B6690C" w:rsidRDefault="00B6690C" w:rsidP="00B669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B6690C" w:rsidRDefault="00B6690C" w:rsidP="00B669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Декабрь, май</w:t>
            </w:r>
          </w:p>
          <w:p w:rsidR="00B6690C" w:rsidRDefault="00B6690C" w:rsidP="00B669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B6690C" w:rsidRDefault="00B6690C" w:rsidP="00B669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Постоянно в течение года</w:t>
            </w:r>
          </w:p>
          <w:p w:rsidR="00B6690C" w:rsidRDefault="00B6690C" w:rsidP="00B669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B6690C" w:rsidRDefault="00B6690C" w:rsidP="00B669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Постоянно в течение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lastRenderedPageBreak/>
              <w:t>года</w:t>
            </w:r>
          </w:p>
          <w:p w:rsidR="00B6690C" w:rsidRDefault="00B6690C" w:rsidP="00B669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B6690C" w:rsidRPr="00DF0A3D" w:rsidTr="00B6690C">
        <w:trPr>
          <w:trHeight w:val="987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690C" w:rsidRDefault="00B6690C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690C" w:rsidRDefault="00B6690C" w:rsidP="007B5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Списание ветхой художественной литературы и литературы по моральному износу.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690C" w:rsidRDefault="00B6690C" w:rsidP="00B669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B6690C" w:rsidRDefault="00B6690C" w:rsidP="00B669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Январь - февраль</w:t>
            </w:r>
          </w:p>
        </w:tc>
      </w:tr>
    </w:tbl>
    <w:p w:rsidR="00083E78" w:rsidRPr="00083E78" w:rsidRDefault="00083E78" w:rsidP="00AB4A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0853A4" w:rsidRDefault="00083E78" w:rsidP="00AB4A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</w:t>
      </w:r>
      <w:r w:rsidR="00B65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85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Работа  с читателями </w:t>
      </w:r>
    </w:p>
    <w:tbl>
      <w:tblPr>
        <w:tblStyle w:val="a4"/>
        <w:tblW w:w="5000" w:type="pct"/>
        <w:tblLook w:val="04A0"/>
      </w:tblPr>
      <w:tblGrid>
        <w:gridCol w:w="740"/>
        <w:gridCol w:w="6851"/>
        <w:gridCol w:w="3094"/>
      </w:tblGrid>
      <w:tr w:rsidR="002D554A" w:rsidTr="002D554A">
        <w:tc>
          <w:tcPr>
            <w:tcW w:w="346" w:type="pct"/>
            <w:vMerge w:val="restart"/>
            <w:vAlign w:val="center"/>
          </w:tcPr>
          <w:p w:rsidR="002D554A" w:rsidRP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55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206" w:type="pct"/>
          </w:tcPr>
          <w:p w:rsidR="002D554A" w:rsidRPr="002D554A" w:rsidRDefault="002D554A" w:rsidP="000853A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55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Содержание работы </w:t>
            </w:r>
          </w:p>
        </w:tc>
        <w:tc>
          <w:tcPr>
            <w:tcW w:w="1448" w:type="pct"/>
            <w:vMerge w:val="restart"/>
            <w:vAlign w:val="center"/>
          </w:tcPr>
          <w:p w:rsidR="002D554A" w:rsidRP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55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 исполнения</w:t>
            </w:r>
          </w:p>
        </w:tc>
      </w:tr>
      <w:tr w:rsidR="002D554A" w:rsidTr="002D554A">
        <w:tc>
          <w:tcPr>
            <w:tcW w:w="346" w:type="pct"/>
            <w:vMerge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6" w:type="pct"/>
            <w:vAlign w:val="center"/>
          </w:tcPr>
          <w:p w:rsidR="002D554A" w:rsidRP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ru-RU"/>
              </w:rPr>
            </w:pPr>
            <w:r w:rsidRPr="002D554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ru-RU"/>
              </w:rPr>
              <w:t>Индивидуальная работа</w:t>
            </w:r>
          </w:p>
        </w:tc>
        <w:tc>
          <w:tcPr>
            <w:tcW w:w="1448" w:type="pct"/>
            <w:vMerge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3A4" w:rsidTr="002D554A">
        <w:tc>
          <w:tcPr>
            <w:tcW w:w="346" w:type="pct"/>
            <w:vAlign w:val="center"/>
          </w:tcPr>
          <w:p w:rsidR="000853A4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06" w:type="pct"/>
            <w:vAlign w:val="center"/>
          </w:tcPr>
          <w:p w:rsidR="000853A4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читателей: учащихся, педагогов, технического персонала, родителей.</w:t>
            </w:r>
          </w:p>
        </w:tc>
        <w:tc>
          <w:tcPr>
            <w:tcW w:w="1448" w:type="pct"/>
            <w:vAlign w:val="center"/>
          </w:tcPr>
          <w:p w:rsidR="000853A4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</w:tr>
      <w:tr w:rsidR="002D554A" w:rsidTr="002D554A">
        <w:tc>
          <w:tcPr>
            <w:tcW w:w="346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06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Рекомендательные беседы при выдаче книг. </w:t>
            </w:r>
          </w:p>
        </w:tc>
        <w:tc>
          <w:tcPr>
            <w:tcW w:w="1448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</w:tr>
      <w:tr w:rsidR="002D554A" w:rsidTr="002D554A">
        <w:tc>
          <w:tcPr>
            <w:tcW w:w="346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06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Беседы </w:t>
            </w:r>
            <w:r w:rsidR="00D71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прочитанным произведениям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48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</w:tr>
      <w:tr w:rsidR="002D554A" w:rsidTr="002D554A">
        <w:tc>
          <w:tcPr>
            <w:tcW w:w="346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06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Рекомендательные и рекламные беседы о новых книгах, энциклопедиях, журналах, поступивших в библиотеку.</w:t>
            </w:r>
          </w:p>
        </w:tc>
        <w:tc>
          <w:tcPr>
            <w:tcW w:w="1448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поступления</w:t>
            </w:r>
          </w:p>
        </w:tc>
      </w:tr>
      <w:tr w:rsidR="002D554A" w:rsidTr="002D554A">
        <w:tc>
          <w:tcPr>
            <w:tcW w:w="346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06" w:type="pct"/>
            <w:vAlign w:val="center"/>
          </w:tcPr>
          <w:p w:rsidR="002D554A" w:rsidRDefault="00D7128E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 анкетирования</w:t>
            </w:r>
            <w:r w:rsidR="002D5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учащихся начальной и средней школы по теме «Твои любимые книги».</w:t>
            </w:r>
          </w:p>
        </w:tc>
        <w:tc>
          <w:tcPr>
            <w:tcW w:w="1448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 – февраль</w:t>
            </w:r>
          </w:p>
        </w:tc>
      </w:tr>
      <w:tr w:rsidR="002D554A" w:rsidTr="002D554A">
        <w:tc>
          <w:tcPr>
            <w:tcW w:w="346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3206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и анализ читательских формуляров.</w:t>
            </w:r>
          </w:p>
        </w:tc>
        <w:tc>
          <w:tcPr>
            <w:tcW w:w="1448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2D554A" w:rsidTr="002D554A">
        <w:tc>
          <w:tcPr>
            <w:tcW w:w="346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6" w:type="pct"/>
            <w:vAlign w:val="center"/>
          </w:tcPr>
          <w:p w:rsidR="002D554A" w:rsidRP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ru-RU"/>
              </w:rPr>
            </w:pPr>
            <w:r w:rsidRPr="002D554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ru-RU"/>
              </w:rPr>
              <w:t>Работа с родителями</w:t>
            </w:r>
          </w:p>
        </w:tc>
        <w:tc>
          <w:tcPr>
            <w:tcW w:w="1448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554A" w:rsidTr="002D554A">
        <w:tc>
          <w:tcPr>
            <w:tcW w:w="346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06" w:type="pct"/>
            <w:vAlign w:val="center"/>
          </w:tcPr>
          <w:p w:rsidR="002D554A" w:rsidRDefault="002D554A" w:rsidP="002D554A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Методическая помощь в проведении родительских собраний; </w:t>
            </w:r>
          </w:p>
          <w:p w:rsidR="002D554A" w:rsidRDefault="002D554A" w:rsidP="002D554A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Выступление на родительских собраниях. Пропаганда книг на родительских собраниях.</w:t>
            </w:r>
          </w:p>
          <w:p w:rsidR="002D554A" w:rsidRDefault="002D554A" w:rsidP="002D554A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родителями по комплектованию фонда библиотеки в рамках акции «Подарим библиотеке книжку».</w:t>
            </w:r>
          </w:p>
          <w:p w:rsidR="002D554A" w:rsidRPr="002D554A" w:rsidRDefault="00D7128E" w:rsidP="002D554A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</w:t>
            </w:r>
            <w:r w:rsidR="002D5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анкетиров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ания с  родителями</w:t>
            </w:r>
            <w:r w:rsidR="002D5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теме «Что и как читают наши дети?»</w:t>
            </w:r>
          </w:p>
        </w:tc>
        <w:tc>
          <w:tcPr>
            <w:tcW w:w="1448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плану школы</w:t>
            </w:r>
          </w:p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плану школы</w:t>
            </w:r>
          </w:p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</w:tr>
      <w:tr w:rsidR="002D554A" w:rsidTr="002D554A">
        <w:tc>
          <w:tcPr>
            <w:tcW w:w="346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6" w:type="pct"/>
            <w:vAlign w:val="center"/>
          </w:tcPr>
          <w:p w:rsidR="00083E78" w:rsidRDefault="00083E78" w:rsidP="002D554A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ru-RU"/>
              </w:rPr>
            </w:pPr>
          </w:p>
          <w:p w:rsidR="00083E78" w:rsidRPr="00083E78" w:rsidRDefault="00083E78" w:rsidP="00083E7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ru-RU"/>
              </w:rPr>
            </w:pPr>
          </w:p>
          <w:p w:rsidR="002D554A" w:rsidRPr="002D554A" w:rsidRDefault="002D554A" w:rsidP="002D554A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ru-RU"/>
              </w:rPr>
            </w:pPr>
            <w:r w:rsidRPr="002D554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ru-RU"/>
              </w:rPr>
              <w:t>Работа с педагогическим коллективом</w:t>
            </w:r>
          </w:p>
        </w:tc>
        <w:tc>
          <w:tcPr>
            <w:tcW w:w="1448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554A" w:rsidTr="002D554A">
        <w:tc>
          <w:tcPr>
            <w:tcW w:w="346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206" w:type="pct"/>
            <w:vAlign w:val="center"/>
          </w:tcPr>
          <w:p w:rsidR="002D554A" w:rsidRPr="002D554A" w:rsidRDefault="002D554A" w:rsidP="00DA4119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учителей о новой учебной и методической литературе, педагогических журналах и газетах.</w:t>
            </w:r>
          </w:p>
        </w:tc>
        <w:tc>
          <w:tcPr>
            <w:tcW w:w="1448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педсоветах</w:t>
            </w:r>
          </w:p>
        </w:tc>
      </w:tr>
      <w:tr w:rsidR="002D554A" w:rsidTr="002D554A">
        <w:tc>
          <w:tcPr>
            <w:tcW w:w="346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06" w:type="pct"/>
            <w:vAlign w:val="center"/>
          </w:tcPr>
          <w:p w:rsidR="002D554A" w:rsidRDefault="002D554A" w:rsidP="00DA4119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Консультационно-информационная работа с учителями – предметниками, направленная на оптимальный выбор учебников и учебных пособий в новом учебном году. </w:t>
            </w:r>
          </w:p>
        </w:tc>
        <w:tc>
          <w:tcPr>
            <w:tcW w:w="1448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</w:tr>
      <w:tr w:rsidR="002D554A" w:rsidTr="002D554A">
        <w:tc>
          <w:tcPr>
            <w:tcW w:w="346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06" w:type="pct"/>
            <w:vAlign w:val="center"/>
          </w:tcPr>
          <w:p w:rsidR="002D554A" w:rsidRPr="002D554A" w:rsidRDefault="002D554A" w:rsidP="00DA4119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Оказание методической помощи к уроку. </w:t>
            </w:r>
          </w:p>
        </w:tc>
        <w:tc>
          <w:tcPr>
            <w:tcW w:w="1448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</w:tr>
      <w:tr w:rsidR="002D554A" w:rsidTr="002D554A">
        <w:tc>
          <w:tcPr>
            <w:tcW w:w="346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06" w:type="pct"/>
            <w:vAlign w:val="center"/>
          </w:tcPr>
          <w:p w:rsidR="002D554A" w:rsidRPr="002D554A" w:rsidRDefault="002D554A" w:rsidP="00DA4119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литературы и периодических изданий по заданной тематике.</w:t>
            </w:r>
          </w:p>
        </w:tc>
        <w:tc>
          <w:tcPr>
            <w:tcW w:w="1448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требованию педагогов</w:t>
            </w:r>
          </w:p>
        </w:tc>
      </w:tr>
      <w:tr w:rsidR="002D554A" w:rsidTr="002D554A">
        <w:tc>
          <w:tcPr>
            <w:tcW w:w="346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6" w:type="pct"/>
            <w:vAlign w:val="center"/>
          </w:tcPr>
          <w:p w:rsidR="002D554A" w:rsidRPr="00D7128E" w:rsidRDefault="002D554A" w:rsidP="00D7128E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ru-RU"/>
              </w:rPr>
            </w:pPr>
            <w:r w:rsidRPr="00D7128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ru-RU"/>
              </w:rPr>
              <w:t>Работа с учащимися</w:t>
            </w:r>
          </w:p>
        </w:tc>
        <w:tc>
          <w:tcPr>
            <w:tcW w:w="1448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554A" w:rsidTr="002D554A">
        <w:tc>
          <w:tcPr>
            <w:tcW w:w="346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06" w:type="pct"/>
            <w:vAlign w:val="center"/>
          </w:tcPr>
          <w:p w:rsidR="002D554A" w:rsidRDefault="002D554A" w:rsidP="00DA4119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учащихся согласно расписанию работы библиотеки.</w:t>
            </w:r>
          </w:p>
        </w:tc>
        <w:tc>
          <w:tcPr>
            <w:tcW w:w="1448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</w:tr>
      <w:tr w:rsidR="002D554A" w:rsidTr="002D554A">
        <w:tc>
          <w:tcPr>
            <w:tcW w:w="346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06" w:type="pct"/>
            <w:vAlign w:val="center"/>
          </w:tcPr>
          <w:p w:rsidR="002D554A" w:rsidRDefault="002D554A" w:rsidP="00DA4119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Просмотр читательских формуляров с целью выявления задолжников (результаты сообщить классным руководителям). </w:t>
            </w:r>
          </w:p>
        </w:tc>
        <w:tc>
          <w:tcPr>
            <w:tcW w:w="1448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раз в четверть</w:t>
            </w:r>
          </w:p>
        </w:tc>
      </w:tr>
      <w:tr w:rsidR="002D554A" w:rsidTr="002D554A">
        <w:tc>
          <w:tcPr>
            <w:tcW w:w="346" w:type="pct"/>
            <w:vAlign w:val="center"/>
          </w:tcPr>
          <w:p w:rsidR="002D554A" w:rsidRDefault="002D554A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06" w:type="pct"/>
            <w:vAlign w:val="center"/>
          </w:tcPr>
          <w:p w:rsidR="002D554A" w:rsidRDefault="00377FD6" w:rsidP="00DA4119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 бесед</w:t>
            </w:r>
            <w:r w:rsidR="002D5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вновь записавшимися </w:t>
            </w:r>
            <w:r w:rsidR="00DA4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читателями 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культуре чтения книг, разъяснение  </w:t>
            </w:r>
            <w:r w:rsidR="00DA4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ответственности за причинённый ущерб книге или учебнику. </w:t>
            </w:r>
          </w:p>
        </w:tc>
        <w:tc>
          <w:tcPr>
            <w:tcW w:w="1448" w:type="pct"/>
            <w:vAlign w:val="center"/>
          </w:tcPr>
          <w:p w:rsidR="002D554A" w:rsidRDefault="00DA4119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</w:tr>
      <w:tr w:rsidR="00DA4119" w:rsidTr="002D554A">
        <w:tc>
          <w:tcPr>
            <w:tcW w:w="346" w:type="pct"/>
            <w:vAlign w:val="center"/>
          </w:tcPr>
          <w:p w:rsidR="00DA4119" w:rsidRDefault="00DA4119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06" w:type="pct"/>
            <w:vAlign w:val="center"/>
          </w:tcPr>
          <w:p w:rsidR="00DA4119" w:rsidRDefault="00377FD6" w:rsidP="00DA4119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Рекомендация художественной литературы</w:t>
            </w:r>
            <w:r w:rsidR="00DA4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периодические издания согласно возрастным категориям каждого читателя. </w:t>
            </w:r>
          </w:p>
        </w:tc>
        <w:tc>
          <w:tcPr>
            <w:tcW w:w="1448" w:type="pct"/>
            <w:vAlign w:val="center"/>
          </w:tcPr>
          <w:p w:rsidR="00DA4119" w:rsidRDefault="00DA4119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</w:tr>
      <w:tr w:rsidR="00DA4119" w:rsidTr="002D554A">
        <w:tc>
          <w:tcPr>
            <w:tcW w:w="346" w:type="pct"/>
            <w:vAlign w:val="center"/>
          </w:tcPr>
          <w:p w:rsidR="00DA4119" w:rsidRDefault="00DA4119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06" w:type="pct"/>
            <w:vAlign w:val="center"/>
          </w:tcPr>
          <w:p w:rsidR="00DA4119" w:rsidRDefault="00DA4119" w:rsidP="00DA4119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Ознакомление школьников с  мультимедиа  ресурсами, имеющимися в фонде школьной библиотеки. </w:t>
            </w:r>
          </w:p>
        </w:tc>
        <w:tc>
          <w:tcPr>
            <w:tcW w:w="1448" w:type="pct"/>
            <w:vAlign w:val="center"/>
          </w:tcPr>
          <w:p w:rsidR="00DA4119" w:rsidRDefault="00DA4119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DA4119" w:rsidTr="002D554A">
        <w:tc>
          <w:tcPr>
            <w:tcW w:w="346" w:type="pct"/>
            <w:vAlign w:val="center"/>
          </w:tcPr>
          <w:p w:rsidR="00DA4119" w:rsidRDefault="00DA4119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06" w:type="pct"/>
            <w:vAlign w:val="center"/>
          </w:tcPr>
          <w:p w:rsidR="00DA4119" w:rsidRDefault="00377FD6" w:rsidP="00DA4119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Проведение </w:t>
            </w:r>
            <w:r w:rsidR="00DA4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школьный конкурс «</w:t>
            </w:r>
            <w:r w:rsidR="003035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Самый </w:t>
            </w:r>
            <w:r w:rsidR="00DA4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читающий класс», «</w:t>
            </w:r>
            <w:r w:rsidR="003035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Самый</w:t>
            </w:r>
            <w:r w:rsidR="00DA4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читающий ученик» среди учащихся начальной и средней школы.</w:t>
            </w:r>
          </w:p>
        </w:tc>
        <w:tc>
          <w:tcPr>
            <w:tcW w:w="1448" w:type="pct"/>
            <w:vAlign w:val="center"/>
          </w:tcPr>
          <w:p w:rsidR="00DA4119" w:rsidRDefault="00DA4119" w:rsidP="002D554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 -</w:t>
            </w:r>
            <w:r w:rsidR="003035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</w:tr>
    </w:tbl>
    <w:p w:rsidR="00303545" w:rsidRDefault="00303545" w:rsidP="0030354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3E78" w:rsidRDefault="00083E78" w:rsidP="0030354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3E78" w:rsidRDefault="00083E78" w:rsidP="0030354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545" w:rsidRPr="00303545" w:rsidRDefault="00303545" w:rsidP="0030354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Массовая работа</w:t>
      </w:r>
    </w:p>
    <w:p w:rsidR="00303545" w:rsidRDefault="00303545" w:rsidP="000853A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54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Выставочная де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я</w:t>
      </w:r>
      <w:r w:rsidRPr="0030354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тельность: </w:t>
      </w:r>
    </w:p>
    <w:p w:rsidR="00303545" w:rsidRDefault="00303545" w:rsidP="0030354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- Раскрытие фонда, пропаганда чтения.</w:t>
      </w:r>
    </w:p>
    <w:p w:rsidR="00303545" w:rsidRDefault="00377FD6" w:rsidP="00377FD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Воспитание</w:t>
      </w:r>
      <w:r w:rsidR="00303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03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предмету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035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 литературу.</w:t>
      </w:r>
    </w:p>
    <w:tbl>
      <w:tblPr>
        <w:tblStyle w:val="a4"/>
        <w:tblW w:w="5000" w:type="pct"/>
        <w:tblLook w:val="04A0"/>
      </w:tblPr>
      <w:tblGrid>
        <w:gridCol w:w="740"/>
        <w:gridCol w:w="6851"/>
        <w:gridCol w:w="3094"/>
      </w:tblGrid>
      <w:tr w:rsidR="00303545" w:rsidTr="00303545">
        <w:tc>
          <w:tcPr>
            <w:tcW w:w="346" w:type="pct"/>
          </w:tcPr>
          <w:p w:rsidR="00303545" w:rsidRPr="00303545" w:rsidRDefault="00303545" w:rsidP="000853A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35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206" w:type="pct"/>
          </w:tcPr>
          <w:p w:rsidR="00303545" w:rsidRPr="00303545" w:rsidRDefault="00303545" w:rsidP="000853A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35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1448" w:type="pct"/>
          </w:tcPr>
          <w:p w:rsidR="00303545" w:rsidRPr="00303545" w:rsidRDefault="00303545" w:rsidP="000853A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35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Сроки исполнения </w:t>
            </w:r>
          </w:p>
        </w:tc>
      </w:tr>
      <w:tr w:rsidR="00303545" w:rsidTr="00303545">
        <w:tc>
          <w:tcPr>
            <w:tcW w:w="346" w:type="pct"/>
          </w:tcPr>
          <w:p w:rsidR="00303545" w:rsidRDefault="00303545" w:rsidP="000853A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06" w:type="pct"/>
            <w:vAlign w:val="center"/>
          </w:tcPr>
          <w:p w:rsidR="00303545" w:rsidRDefault="00303545" w:rsidP="003035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Традиционные выставки: </w:t>
            </w:r>
          </w:p>
          <w:p w:rsidR="00303545" w:rsidRDefault="00303545" w:rsidP="00303545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«Парад любимых книг»;</w:t>
            </w:r>
          </w:p>
          <w:p w:rsidR="00303545" w:rsidRDefault="00303545" w:rsidP="00303545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«Книга – лучший друг»:</w:t>
            </w:r>
          </w:p>
          <w:p w:rsidR="00303545" w:rsidRDefault="00303545" w:rsidP="00303545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«Мир твоих увлечений»;</w:t>
            </w:r>
          </w:p>
          <w:p w:rsidR="00303545" w:rsidRPr="003E4C26" w:rsidRDefault="00303545" w:rsidP="003E4C26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«Книги – юбиляры».</w:t>
            </w:r>
          </w:p>
        </w:tc>
        <w:tc>
          <w:tcPr>
            <w:tcW w:w="1448" w:type="pct"/>
          </w:tcPr>
          <w:p w:rsidR="00280E96" w:rsidRDefault="00280E96" w:rsidP="000853A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0E96" w:rsidRDefault="00280E96" w:rsidP="000853A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03545" w:rsidRDefault="00280E96" w:rsidP="000853A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  <w:p w:rsidR="00280E96" w:rsidRDefault="00280E96" w:rsidP="000853A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0E96" w:rsidRDefault="00280E96" w:rsidP="003E4C2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3545" w:rsidTr="00303545">
        <w:tc>
          <w:tcPr>
            <w:tcW w:w="346" w:type="pct"/>
          </w:tcPr>
          <w:p w:rsidR="00303545" w:rsidRDefault="00303545" w:rsidP="000853A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06" w:type="pct"/>
            <w:vAlign w:val="center"/>
          </w:tcPr>
          <w:p w:rsidR="00303545" w:rsidRDefault="00280E96" w:rsidP="003035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Ежемесячные выставки к юбилейным датам русских писателей.</w:t>
            </w:r>
          </w:p>
        </w:tc>
        <w:tc>
          <w:tcPr>
            <w:tcW w:w="1448" w:type="pct"/>
          </w:tcPr>
          <w:p w:rsidR="00303545" w:rsidRDefault="00280E96" w:rsidP="000853A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303545" w:rsidTr="00303545">
        <w:tc>
          <w:tcPr>
            <w:tcW w:w="346" w:type="pct"/>
          </w:tcPr>
          <w:p w:rsidR="00303545" w:rsidRDefault="00303545" w:rsidP="000853A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06" w:type="pct"/>
            <w:vAlign w:val="center"/>
          </w:tcPr>
          <w:p w:rsidR="00303545" w:rsidRDefault="00280E96" w:rsidP="003035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Плановые ежегодные выставки:</w:t>
            </w:r>
          </w:p>
          <w:p w:rsidR="00280E96" w:rsidRDefault="00280E96" w:rsidP="00280E96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«Помнит сердце, не забудет никогда»</w:t>
            </w:r>
          </w:p>
          <w:p w:rsidR="00280E96" w:rsidRPr="00280E96" w:rsidRDefault="00280E96" w:rsidP="00280E96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 помощь абитуриенту…»</w:t>
            </w:r>
          </w:p>
        </w:tc>
        <w:tc>
          <w:tcPr>
            <w:tcW w:w="1448" w:type="pct"/>
          </w:tcPr>
          <w:p w:rsidR="00303545" w:rsidRDefault="00303545" w:rsidP="000853A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0E96" w:rsidRDefault="00280E96" w:rsidP="00280E9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 – май</w:t>
            </w:r>
          </w:p>
        </w:tc>
      </w:tr>
      <w:tr w:rsidR="00280E96" w:rsidTr="00280E96">
        <w:tc>
          <w:tcPr>
            <w:tcW w:w="346" w:type="pct"/>
          </w:tcPr>
          <w:p w:rsidR="00280E96" w:rsidRDefault="00280E96" w:rsidP="000853A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06" w:type="pct"/>
            <w:vAlign w:val="center"/>
          </w:tcPr>
          <w:p w:rsidR="00280E96" w:rsidRDefault="00280E96" w:rsidP="003035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Выставки в помощь учебному процессу: </w:t>
            </w:r>
          </w:p>
          <w:p w:rsidR="00280E96" w:rsidRPr="00280E96" w:rsidRDefault="00280E96" w:rsidP="00280E96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Выставки учебных изданий по предметным неделям.</w:t>
            </w:r>
          </w:p>
        </w:tc>
        <w:tc>
          <w:tcPr>
            <w:tcW w:w="1448" w:type="pct"/>
            <w:vAlign w:val="center"/>
          </w:tcPr>
          <w:p w:rsidR="00280E96" w:rsidRDefault="00280E96" w:rsidP="00280E9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предметным неделям</w:t>
            </w:r>
          </w:p>
        </w:tc>
      </w:tr>
    </w:tbl>
    <w:p w:rsidR="003E4C26" w:rsidRDefault="003E4C26" w:rsidP="003E4C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E78" w:rsidRDefault="00083E78" w:rsidP="003E4C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E78" w:rsidRDefault="00083E78" w:rsidP="003E4C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E78" w:rsidRDefault="00083E78" w:rsidP="003E4C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E78" w:rsidRDefault="00083E78" w:rsidP="003E4C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E78" w:rsidRDefault="00083E78" w:rsidP="003E4C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E78" w:rsidRDefault="00083E78" w:rsidP="003E4C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E78" w:rsidRDefault="00083E78" w:rsidP="003E4C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E78" w:rsidRDefault="00083E78" w:rsidP="003E4C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E78" w:rsidRDefault="00083E78" w:rsidP="003E4C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E78" w:rsidRDefault="00083E78" w:rsidP="003E4C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E78" w:rsidRDefault="00083E78" w:rsidP="003E4C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83E78" w:rsidSect="00FB4943">
      <w:pgSz w:w="11909" w:h="16834"/>
      <w:pgMar w:top="720" w:right="720" w:bottom="720" w:left="72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6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2C45F2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C"/>
    <w:multiLevelType w:val="multilevel"/>
    <w:tmpl w:val="0000000C"/>
    <w:name w:val="WW8Num1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0F32144C"/>
    <w:multiLevelType w:val="hybridMultilevel"/>
    <w:tmpl w:val="A3E4CE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CB6711"/>
    <w:multiLevelType w:val="singleLevel"/>
    <w:tmpl w:val="72FA65DE"/>
    <w:lvl w:ilvl="0">
      <w:start w:val="1"/>
      <w:numFmt w:val="decimal"/>
      <w:lvlText w:val="%1."/>
      <w:legacy w:legacy="1" w:legacySpace="0" w:legacyIndent="208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1">
    <w:nsid w:val="58E511C2"/>
    <w:multiLevelType w:val="multilevel"/>
    <w:tmpl w:val="FD2AC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F0131A"/>
    <w:multiLevelType w:val="hybridMultilevel"/>
    <w:tmpl w:val="06EA84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FD30DF0"/>
    <w:multiLevelType w:val="hybridMultilevel"/>
    <w:tmpl w:val="30DE2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136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58"/>
        <w:lvlJc w:val="left"/>
        <w:pPr>
          <w:ind w:left="284" w:firstLine="0"/>
        </w:pPr>
        <w:rPr>
          <w:rFonts w:ascii="Arial" w:hAnsi="Arial" w:cs="Arial" w:hint="default"/>
        </w:rPr>
      </w:lvl>
    </w:lvlOverride>
  </w:num>
  <w:num w:numId="4">
    <w:abstractNumId w:val="13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2"/>
  </w:num>
  <w:num w:numId="14">
    <w:abstractNumId w:val="9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880D17"/>
    <w:rsid w:val="00066609"/>
    <w:rsid w:val="00072361"/>
    <w:rsid w:val="00083E78"/>
    <w:rsid w:val="000853A4"/>
    <w:rsid w:val="00280E96"/>
    <w:rsid w:val="002B2824"/>
    <w:rsid w:val="002D16EF"/>
    <w:rsid w:val="002D554A"/>
    <w:rsid w:val="002E4FE9"/>
    <w:rsid w:val="00302CF8"/>
    <w:rsid w:val="00303545"/>
    <w:rsid w:val="00320DA9"/>
    <w:rsid w:val="00377FD6"/>
    <w:rsid w:val="003829BC"/>
    <w:rsid w:val="003A5049"/>
    <w:rsid w:val="003E3F9E"/>
    <w:rsid w:val="003E4C26"/>
    <w:rsid w:val="00444537"/>
    <w:rsid w:val="00465E98"/>
    <w:rsid w:val="00492F78"/>
    <w:rsid w:val="004A18C0"/>
    <w:rsid w:val="004A2227"/>
    <w:rsid w:val="00606F87"/>
    <w:rsid w:val="006D3AA6"/>
    <w:rsid w:val="006D3C91"/>
    <w:rsid w:val="006E740C"/>
    <w:rsid w:val="00706B58"/>
    <w:rsid w:val="00752EC3"/>
    <w:rsid w:val="00777608"/>
    <w:rsid w:val="0078429A"/>
    <w:rsid w:val="007B5239"/>
    <w:rsid w:val="007E74C1"/>
    <w:rsid w:val="00806945"/>
    <w:rsid w:val="0086405D"/>
    <w:rsid w:val="0086768F"/>
    <w:rsid w:val="00876D4B"/>
    <w:rsid w:val="00880D17"/>
    <w:rsid w:val="008813C5"/>
    <w:rsid w:val="00885C5E"/>
    <w:rsid w:val="008C4033"/>
    <w:rsid w:val="00937830"/>
    <w:rsid w:val="00943486"/>
    <w:rsid w:val="00980BC0"/>
    <w:rsid w:val="00AB40A7"/>
    <w:rsid w:val="00AB4A72"/>
    <w:rsid w:val="00AD698A"/>
    <w:rsid w:val="00AE1B64"/>
    <w:rsid w:val="00AF259E"/>
    <w:rsid w:val="00B4307C"/>
    <w:rsid w:val="00B46D9A"/>
    <w:rsid w:val="00B659F9"/>
    <w:rsid w:val="00B6690C"/>
    <w:rsid w:val="00B71773"/>
    <w:rsid w:val="00BD49C8"/>
    <w:rsid w:val="00BD59F2"/>
    <w:rsid w:val="00C37022"/>
    <w:rsid w:val="00C376D3"/>
    <w:rsid w:val="00C85F78"/>
    <w:rsid w:val="00CE411D"/>
    <w:rsid w:val="00D7128E"/>
    <w:rsid w:val="00DA3EA9"/>
    <w:rsid w:val="00DA4119"/>
    <w:rsid w:val="00DC482D"/>
    <w:rsid w:val="00DD772E"/>
    <w:rsid w:val="00DE4756"/>
    <w:rsid w:val="00DF0A3D"/>
    <w:rsid w:val="00E07575"/>
    <w:rsid w:val="00E91FD2"/>
    <w:rsid w:val="00EF2302"/>
    <w:rsid w:val="00F06EB6"/>
    <w:rsid w:val="00FA29C7"/>
    <w:rsid w:val="00FB4943"/>
    <w:rsid w:val="00FC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стиль6"/>
    <w:basedOn w:val="a"/>
    <w:rsid w:val="00867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66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B46D9A"/>
    <w:pPr>
      <w:ind w:left="720"/>
      <w:contextualSpacing/>
    </w:pPr>
  </w:style>
  <w:style w:type="table" w:styleId="a4">
    <w:name w:val="Table Grid"/>
    <w:basedOn w:val="a1"/>
    <w:uiPriority w:val="59"/>
    <w:rsid w:val="00085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85F78"/>
    <w:rPr>
      <w:b/>
      <w:bCs/>
    </w:rPr>
  </w:style>
  <w:style w:type="paragraph" w:styleId="a6">
    <w:name w:val="Normal (Web)"/>
    <w:basedOn w:val="a"/>
    <w:uiPriority w:val="99"/>
    <w:unhideWhenUsed/>
    <w:rsid w:val="003E4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8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5C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12803-1A01-4C58-8940-DB75CB927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8584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User</cp:lastModifiedBy>
  <cp:revision>29</cp:revision>
  <cp:lastPrinted>2017-09-07T18:40:00Z</cp:lastPrinted>
  <dcterms:created xsi:type="dcterms:W3CDTF">2014-08-07T15:11:00Z</dcterms:created>
  <dcterms:modified xsi:type="dcterms:W3CDTF">2017-10-31T05:59:00Z</dcterms:modified>
</cp:coreProperties>
</file>